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F90A9F" w14:textId="77777777" w:rsidR="00816D47" w:rsidRPr="004E426A" w:rsidRDefault="00A7041B" w:rsidP="00816D47">
      <w:pPr>
        <w:autoSpaceDN w:val="0"/>
        <w:adjustRightInd w:val="0"/>
        <w:spacing w:line="360" w:lineRule="auto"/>
        <w:jc w:val="right"/>
        <w:rPr>
          <w:b/>
          <w:bCs/>
        </w:rPr>
      </w:pPr>
      <w:r w:rsidRPr="004E426A">
        <w:rPr>
          <w:b/>
          <w:bCs/>
        </w:rPr>
        <w:t>Załącznik n</w:t>
      </w:r>
      <w:r w:rsidR="00816D47" w:rsidRPr="004E426A">
        <w:rPr>
          <w:b/>
          <w:bCs/>
        </w:rPr>
        <w:t xml:space="preserve">r </w:t>
      </w:r>
      <w:r w:rsidR="001B43EC" w:rsidRPr="004E426A">
        <w:rPr>
          <w:b/>
          <w:bCs/>
        </w:rPr>
        <w:t>3</w:t>
      </w:r>
      <w:r w:rsidR="00816D47" w:rsidRPr="004E426A">
        <w:rPr>
          <w:b/>
          <w:bCs/>
        </w:rPr>
        <w:t xml:space="preserve"> do SWZ</w:t>
      </w:r>
    </w:p>
    <w:p w14:paraId="7C1957D7" w14:textId="77777777" w:rsidR="00816D47" w:rsidRPr="004E426A" w:rsidRDefault="00816D47" w:rsidP="00816D47">
      <w:pPr>
        <w:pStyle w:val="Tytu"/>
        <w:rPr>
          <w:rFonts w:ascii="Times New Roman" w:hAnsi="Times New Roman" w:cs="Times New Roman"/>
          <w:sz w:val="20"/>
        </w:rPr>
      </w:pPr>
      <w:r w:rsidRPr="004E426A">
        <w:rPr>
          <w:rFonts w:ascii="Times New Roman" w:hAnsi="Times New Roman" w:cs="Times New Roman"/>
          <w:sz w:val="20"/>
        </w:rPr>
        <w:t xml:space="preserve">OFERTA </w:t>
      </w:r>
    </w:p>
    <w:p w14:paraId="734BCA63" w14:textId="77777777" w:rsidR="00816D47" w:rsidRPr="004E426A" w:rsidRDefault="00816D47" w:rsidP="00816D47">
      <w:pPr>
        <w:pStyle w:val="Nagwek5"/>
        <w:rPr>
          <w:rFonts w:ascii="Times New Roman" w:hAnsi="Times New Roman" w:cs="Times New Roman"/>
        </w:rPr>
      </w:pPr>
      <w:r w:rsidRPr="004E426A">
        <w:rPr>
          <w:rFonts w:ascii="Times New Roman" w:hAnsi="Times New Roman" w:cs="Times New Roman"/>
        </w:rPr>
        <w:t>I.</w:t>
      </w:r>
    </w:p>
    <w:p w14:paraId="3DA03EC3" w14:textId="77777777" w:rsidR="00816D47" w:rsidRPr="004E426A" w:rsidRDefault="00816D47" w:rsidP="00816D47">
      <w:pPr>
        <w:autoSpaceDN w:val="0"/>
        <w:adjustRightInd w:val="0"/>
      </w:pPr>
      <w:r w:rsidRPr="004E426A">
        <w:t>Nazwa Wykonawcy (wykonawców)</w:t>
      </w:r>
      <w:r w:rsidRPr="004E426A">
        <w:rPr>
          <w:rStyle w:val="Odwoanieprzypisudolnego"/>
        </w:rPr>
        <w:footnoteReference w:id="1"/>
      </w:r>
      <w:r w:rsidRPr="004E426A">
        <w:t>:</w:t>
      </w:r>
    </w:p>
    <w:p w14:paraId="47948FFD" w14:textId="77777777" w:rsidR="00816D47" w:rsidRPr="004E426A" w:rsidRDefault="00816D47" w:rsidP="00816D47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</w:pPr>
    </w:p>
    <w:p w14:paraId="2964ABE3" w14:textId="77777777" w:rsidR="00816D47" w:rsidRPr="004E426A" w:rsidRDefault="00816D47" w:rsidP="00816D47">
      <w:pPr>
        <w:autoSpaceDN w:val="0"/>
        <w:adjustRightInd w:val="0"/>
        <w:spacing w:line="360" w:lineRule="auto"/>
      </w:pPr>
      <w:r w:rsidRPr="004E426A">
        <w:t>Adres:</w:t>
      </w:r>
    </w:p>
    <w:p w14:paraId="1622E82D" w14:textId="77777777" w:rsidR="00816D47" w:rsidRPr="004E426A" w:rsidRDefault="00816D47" w:rsidP="00816D47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</w:pPr>
    </w:p>
    <w:p w14:paraId="5431CF7A" w14:textId="77777777" w:rsidR="00816D47" w:rsidRPr="004E426A" w:rsidRDefault="00816D47" w:rsidP="00816D47">
      <w:pPr>
        <w:autoSpaceDN w:val="0"/>
        <w:adjustRightInd w:val="0"/>
        <w:spacing w:line="360" w:lineRule="auto"/>
        <w:contextualSpacing/>
      </w:pPr>
      <w:r w:rsidRPr="004E426A">
        <w:t xml:space="preserve">ulica </w:t>
      </w:r>
    </w:p>
    <w:p w14:paraId="15F15FF4" w14:textId="77777777" w:rsidR="00816D47" w:rsidRPr="004E426A" w:rsidRDefault="00816D47" w:rsidP="00816D47">
      <w:pPr>
        <w:pBdr>
          <w:bottom w:val="single" w:sz="4" w:space="1" w:color="auto"/>
        </w:pBdr>
        <w:autoSpaceDN w:val="0"/>
        <w:adjustRightInd w:val="0"/>
        <w:ind w:right="4032"/>
        <w:contextualSpacing/>
      </w:pPr>
    </w:p>
    <w:p w14:paraId="67FAC4F1" w14:textId="77777777" w:rsidR="00816D47" w:rsidRPr="004E426A" w:rsidRDefault="00816D47" w:rsidP="00816D47">
      <w:pPr>
        <w:autoSpaceDN w:val="0"/>
        <w:adjustRightInd w:val="0"/>
        <w:spacing w:line="360" w:lineRule="auto"/>
        <w:contextualSpacing/>
      </w:pPr>
      <w:r w:rsidRPr="004E426A">
        <w:t xml:space="preserve">kod i miejscowość </w:t>
      </w:r>
    </w:p>
    <w:p w14:paraId="1A623F53" w14:textId="77777777" w:rsidR="00816D47" w:rsidRPr="004E426A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</w:pPr>
    </w:p>
    <w:p w14:paraId="46240A99" w14:textId="77777777" w:rsidR="00816D47" w:rsidRPr="004E426A" w:rsidRDefault="00816D47" w:rsidP="00816D47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lang w:val="en-US"/>
        </w:rPr>
      </w:pPr>
      <w:r w:rsidRPr="004E426A">
        <w:rPr>
          <w:lang w:val="en-US"/>
        </w:rPr>
        <w:t>NIP, REGON</w:t>
      </w:r>
    </w:p>
    <w:p w14:paraId="6FB7794E" w14:textId="77777777" w:rsidR="00816D47" w:rsidRPr="004E426A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lang w:val="en-US"/>
        </w:rPr>
      </w:pPr>
    </w:p>
    <w:p w14:paraId="6CB58A7D" w14:textId="77777777" w:rsidR="00816D47" w:rsidRPr="004E426A" w:rsidRDefault="00EB2790" w:rsidP="00816D47">
      <w:pPr>
        <w:autoSpaceDN w:val="0"/>
        <w:adjustRightInd w:val="0"/>
        <w:spacing w:line="360" w:lineRule="auto"/>
        <w:contextualSpacing/>
        <w:rPr>
          <w:lang w:val="en-US"/>
        </w:rPr>
      </w:pPr>
      <w:proofErr w:type="spellStart"/>
      <w:r w:rsidRPr="004E426A">
        <w:rPr>
          <w:lang w:val="en-US"/>
        </w:rPr>
        <w:t>adres</w:t>
      </w:r>
      <w:proofErr w:type="spellEnd"/>
      <w:r w:rsidRPr="004E426A">
        <w:rPr>
          <w:lang w:val="en-US"/>
        </w:rPr>
        <w:t xml:space="preserve"> </w:t>
      </w:r>
      <w:r w:rsidR="00816D47" w:rsidRPr="004E426A">
        <w:rPr>
          <w:lang w:val="en-US"/>
        </w:rPr>
        <w:t>e-mail</w:t>
      </w:r>
    </w:p>
    <w:p w14:paraId="0B8EBFA5" w14:textId="77777777" w:rsidR="00816D47" w:rsidRPr="004E426A" w:rsidRDefault="00816D47" w:rsidP="00816D47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lang w:val="en-US"/>
        </w:rPr>
      </w:pPr>
    </w:p>
    <w:p w14:paraId="7DBDE1BF" w14:textId="753CFEFE" w:rsidR="00816D47" w:rsidRPr="004E426A" w:rsidRDefault="00816D47" w:rsidP="004E426A">
      <w:pPr>
        <w:autoSpaceDN w:val="0"/>
        <w:adjustRightInd w:val="0"/>
        <w:spacing w:line="360" w:lineRule="auto"/>
        <w:contextualSpacing/>
        <w:rPr>
          <w:lang w:val="en-US"/>
        </w:rPr>
      </w:pPr>
      <w:proofErr w:type="spellStart"/>
      <w:r w:rsidRPr="004E426A">
        <w:rPr>
          <w:lang w:val="en-US"/>
        </w:rPr>
        <w:t>tel</w:t>
      </w:r>
      <w:proofErr w:type="spellEnd"/>
      <w:r w:rsidRPr="004E426A">
        <w:rPr>
          <w:lang w:val="en-US"/>
        </w:rPr>
        <w:t>:</w:t>
      </w:r>
    </w:p>
    <w:p w14:paraId="788A5099" w14:textId="6DE4399F" w:rsidR="00816D47" w:rsidRPr="004E426A" w:rsidRDefault="00816D47" w:rsidP="00F86CDA">
      <w:pPr>
        <w:numPr>
          <w:ilvl w:val="0"/>
          <w:numId w:val="74"/>
        </w:numPr>
        <w:suppressAutoHyphens w:val="0"/>
        <w:overflowPunct/>
        <w:autoSpaceDE/>
        <w:ind w:left="357" w:hanging="357"/>
        <w:jc w:val="both"/>
        <w:textAlignment w:val="auto"/>
      </w:pPr>
      <w:r w:rsidRPr="004E426A">
        <w:rPr>
          <w:bCs/>
        </w:rPr>
        <w:t>Składając ofertę na:</w:t>
      </w:r>
      <w:r w:rsidRPr="004E426A">
        <w:rPr>
          <w:b/>
          <w:bCs/>
        </w:rPr>
        <w:t xml:space="preserve"> </w:t>
      </w:r>
      <w:r w:rsidRPr="004E426A">
        <w:rPr>
          <w:rFonts w:eastAsia="Lucida Sans Unicode"/>
          <w:b/>
          <w:bCs/>
          <w:kern w:val="3"/>
          <w:lang w:eastAsia="zh-CN"/>
        </w:rPr>
        <w:t>„</w:t>
      </w:r>
      <w:r w:rsidR="001B43EC" w:rsidRPr="004E426A">
        <w:rPr>
          <w:b/>
        </w:rPr>
        <w:t>Odbieranie i zagospodarowanie odpadów komunalnych pochodzących z terenu Gminy Mszana w okresie od 1 stycznia 202</w:t>
      </w:r>
      <w:r w:rsidR="007F1C2B" w:rsidRPr="004E426A">
        <w:rPr>
          <w:b/>
        </w:rPr>
        <w:t>5</w:t>
      </w:r>
      <w:r w:rsidR="001B43EC" w:rsidRPr="004E426A">
        <w:rPr>
          <w:b/>
        </w:rPr>
        <w:t xml:space="preserve"> do dnia 31 grudnia 202</w:t>
      </w:r>
      <w:r w:rsidR="007F1C2B" w:rsidRPr="004E426A">
        <w:rPr>
          <w:b/>
        </w:rPr>
        <w:t>5</w:t>
      </w:r>
      <w:r w:rsidR="001B43EC" w:rsidRPr="004E426A">
        <w:rPr>
          <w:b/>
        </w:rPr>
        <w:t>r.</w:t>
      </w:r>
      <w:r w:rsidRPr="004E426A">
        <w:rPr>
          <w:rFonts w:eastAsia="Lucida Sans Unicode"/>
          <w:b/>
          <w:bCs/>
          <w:kern w:val="3"/>
          <w:lang w:eastAsia="zh-CN"/>
        </w:rPr>
        <w:t>”</w:t>
      </w:r>
      <w:r w:rsidRPr="004E426A">
        <w:rPr>
          <w:b/>
        </w:rPr>
        <w:t xml:space="preserve">, </w:t>
      </w:r>
      <w:r w:rsidRPr="004E426A">
        <w:t xml:space="preserve">zgodnie ze specyfikacją warunków zamówienia, </w:t>
      </w:r>
      <w:r w:rsidR="001B43EC" w:rsidRPr="004E426A">
        <w:t xml:space="preserve">za wykonanie całego przedmiotu </w:t>
      </w:r>
      <w:r w:rsidRPr="004E426A">
        <w:t xml:space="preserve">zamówienia </w:t>
      </w:r>
      <w:r w:rsidR="001B43EC" w:rsidRPr="004E426A">
        <w:t xml:space="preserve">oferujemy szacunkową </w:t>
      </w:r>
      <w:r w:rsidRPr="004E426A">
        <w:t>cenę</w:t>
      </w:r>
      <w:r w:rsidR="001B43EC" w:rsidRPr="004E426A">
        <w:t xml:space="preserve"> w wysokości</w:t>
      </w:r>
      <w:r w:rsidRPr="004E426A">
        <w:t xml:space="preserve">: </w:t>
      </w:r>
    </w:p>
    <w:p w14:paraId="3C7C6BDF" w14:textId="7FBC2D0A" w:rsidR="001B43EC" w:rsidRPr="004E426A" w:rsidRDefault="007F1C2B" w:rsidP="004E426A">
      <w:pPr>
        <w:autoSpaceDN w:val="0"/>
        <w:adjustRightInd w:val="0"/>
        <w:spacing w:line="480" w:lineRule="auto"/>
        <w:ind w:left="1418" w:firstLine="709"/>
        <w:rPr>
          <w:bCs/>
        </w:rPr>
      </w:pPr>
      <w:r w:rsidRPr="004E426A">
        <w:t>………………………………</w:t>
      </w:r>
      <w:r w:rsidR="001B43EC" w:rsidRPr="004E426A">
        <w:t xml:space="preserve">……….................... </w:t>
      </w:r>
      <w:r w:rsidR="001B43EC" w:rsidRPr="004E426A">
        <w:rPr>
          <w:b/>
          <w:bCs/>
        </w:rPr>
        <w:t>zł brutto</w:t>
      </w:r>
    </w:p>
    <w:p w14:paraId="0C432BF2" w14:textId="77777777" w:rsidR="001B43EC" w:rsidRPr="004E426A" w:rsidRDefault="001B43EC" w:rsidP="001B43EC">
      <w:pPr>
        <w:autoSpaceDN w:val="0"/>
        <w:adjustRightInd w:val="0"/>
        <w:spacing w:line="480" w:lineRule="auto"/>
        <w:ind w:firstLine="400"/>
        <w:jc w:val="center"/>
      </w:pPr>
      <w:r w:rsidRPr="004E426A">
        <w:t>(słownie:.................................................) w tym podatek VAT</w:t>
      </w:r>
    </w:p>
    <w:p w14:paraId="07F9A5E7" w14:textId="77777777" w:rsidR="001B43EC" w:rsidRPr="004E426A" w:rsidRDefault="001B43EC" w:rsidP="001B43EC">
      <w:pPr>
        <w:autoSpaceDN w:val="0"/>
        <w:adjustRightInd w:val="0"/>
        <w:spacing w:line="480" w:lineRule="auto"/>
        <w:ind w:firstLine="400"/>
        <w:jc w:val="center"/>
      </w:pPr>
      <w:r w:rsidRPr="004E426A">
        <w:t>Powyższa szacunkowa cena została wyliczona według poniższej tabeli nr 1 (należy wypełnić):</w:t>
      </w:r>
    </w:p>
    <w:p w14:paraId="391FAD94" w14:textId="424FC43B" w:rsidR="00627537" w:rsidRPr="004E426A" w:rsidRDefault="00895B11" w:rsidP="004E426A">
      <w:pPr>
        <w:pStyle w:val="Legenda"/>
        <w:keepNext/>
        <w:spacing w:after="0"/>
        <w:ind w:left="993" w:hanging="993"/>
        <w:rPr>
          <w:b/>
          <w:bCs/>
          <w:i w:val="0"/>
          <w:iCs w:val="0"/>
          <w:color w:val="auto"/>
          <w:sz w:val="20"/>
          <w:szCs w:val="20"/>
        </w:rPr>
      </w:pPr>
      <w:r w:rsidRPr="004E426A">
        <w:rPr>
          <w:b/>
          <w:bCs/>
          <w:i w:val="0"/>
          <w:color w:val="auto"/>
          <w:sz w:val="20"/>
          <w:szCs w:val="20"/>
        </w:rPr>
        <w:t xml:space="preserve">  </w:t>
      </w:r>
      <w:r w:rsidR="00AC00B9" w:rsidRPr="004E426A">
        <w:rPr>
          <w:b/>
          <w:bCs/>
          <w:i w:val="0"/>
          <w:color w:val="auto"/>
          <w:sz w:val="20"/>
          <w:szCs w:val="20"/>
        </w:rPr>
        <w:t xml:space="preserve"> Uwaga!: należy wypełnić wszystkie pozycje,</w:t>
      </w:r>
      <w:r w:rsidR="00AA5739" w:rsidRPr="004E426A">
        <w:rPr>
          <w:b/>
          <w:bCs/>
          <w:i w:val="0"/>
          <w:color w:val="auto"/>
          <w:sz w:val="20"/>
          <w:szCs w:val="20"/>
        </w:rPr>
        <w:t xml:space="preserve"> </w:t>
      </w:r>
      <w:r w:rsidR="00AC00B9" w:rsidRPr="004E426A">
        <w:rPr>
          <w:b/>
          <w:bCs/>
          <w:i w:val="0"/>
          <w:iCs w:val="0"/>
          <w:color w:val="auto"/>
          <w:sz w:val="20"/>
          <w:szCs w:val="20"/>
        </w:rPr>
        <w:t>Zamawiaj</w:t>
      </w:r>
      <w:r w:rsidR="00AA5739" w:rsidRPr="004E426A">
        <w:rPr>
          <w:b/>
          <w:bCs/>
          <w:i w:val="0"/>
          <w:iCs w:val="0"/>
          <w:color w:val="auto"/>
          <w:sz w:val="20"/>
          <w:szCs w:val="20"/>
        </w:rPr>
        <w:t>ą</w:t>
      </w:r>
      <w:r w:rsidR="00AC00B9" w:rsidRPr="004E426A">
        <w:rPr>
          <w:b/>
          <w:bCs/>
          <w:i w:val="0"/>
          <w:iCs w:val="0"/>
          <w:color w:val="auto"/>
          <w:sz w:val="20"/>
          <w:szCs w:val="20"/>
        </w:rPr>
        <w:t xml:space="preserve">cy informuje, że </w:t>
      </w:r>
      <w:r w:rsidR="00AA5739" w:rsidRPr="004E426A">
        <w:rPr>
          <w:b/>
          <w:bCs/>
          <w:i w:val="0"/>
          <w:iCs w:val="0"/>
          <w:color w:val="auto"/>
          <w:sz w:val="20"/>
          <w:szCs w:val="20"/>
        </w:rPr>
        <w:t xml:space="preserve">dla kodów, dla których masa odpadów wynosi 0,001 Mg została podana wyłącznie w celu możliwości podania przez Wykonawcę ceny jednostkowej netto za 1 Mg danego kodu odpadu. </w:t>
      </w:r>
      <w:r w:rsidR="007F1C2B" w:rsidRPr="004E426A">
        <w:rPr>
          <w:b/>
          <w:bCs/>
          <w:i w:val="0"/>
          <w:iCs w:val="0"/>
          <w:color w:val="auto"/>
          <w:sz w:val="20"/>
          <w:szCs w:val="20"/>
        </w:rPr>
        <w:t>Dodatkowe informacje w</w:t>
      </w:r>
      <w:r w:rsidR="00AA5739" w:rsidRPr="004E426A">
        <w:rPr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7F1C2B" w:rsidRPr="004E426A">
        <w:rPr>
          <w:b/>
          <w:bCs/>
          <w:i w:val="0"/>
          <w:iCs w:val="0"/>
          <w:color w:val="auto"/>
          <w:sz w:val="20"/>
          <w:szCs w:val="20"/>
        </w:rPr>
        <w:t>szczegółowym opisie przedmiotu zamówienia, stanowiącym załącznik nr 2 do SWZ</w:t>
      </w:r>
      <w:r w:rsidR="00AA5739" w:rsidRPr="004E426A">
        <w:rPr>
          <w:b/>
          <w:bCs/>
          <w:i w:val="0"/>
          <w:iCs w:val="0"/>
          <w:color w:val="auto"/>
          <w:sz w:val="20"/>
          <w:szCs w:val="20"/>
        </w:rPr>
        <w:t>.</w:t>
      </w:r>
    </w:p>
    <w:p w14:paraId="3ADB5C27" w14:textId="77777777" w:rsidR="004E426A" w:rsidRPr="004E426A" w:rsidRDefault="004E426A" w:rsidP="006D595C">
      <w:pPr>
        <w:overflowPunct/>
        <w:autoSpaceDE/>
        <w:jc w:val="both"/>
        <w:textAlignment w:val="auto"/>
        <w:rPr>
          <w:rFonts w:eastAsia="Calibri"/>
          <w:i/>
          <w:kern w:val="0"/>
        </w:rPr>
      </w:pPr>
    </w:p>
    <w:p w14:paraId="2D19139D" w14:textId="3270B24F" w:rsidR="004E426A" w:rsidRPr="004E426A" w:rsidRDefault="004E426A" w:rsidP="004E426A">
      <w:pPr>
        <w:overflowPunct/>
        <w:autoSpaceDE/>
        <w:jc w:val="both"/>
        <w:textAlignment w:val="auto"/>
        <w:rPr>
          <w:rFonts w:eastAsia="Calibri"/>
          <w:i/>
          <w:kern w:val="0"/>
        </w:rPr>
      </w:pPr>
      <w:r w:rsidRPr="004E426A">
        <w:rPr>
          <w:rFonts w:eastAsia="Calibri"/>
          <w:i/>
          <w:kern w:val="0"/>
        </w:rPr>
        <w:t xml:space="preserve">Szacunkowa ilość odpadów komunalnych z terenu Gminy Mszana zebranych bezpośrednio </w:t>
      </w:r>
      <w:r w:rsidRPr="004E426A">
        <w:rPr>
          <w:rFonts w:eastAsia="Calibri"/>
          <w:i/>
          <w:kern w:val="0"/>
        </w:rPr>
        <w:br/>
        <w:t xml:space="preserve">z nieruchomości, w skali roku z podziałem na poszczególne frakcje </w:t>
      </w:r>
    </w:p>
    <w:tbl>
      <w:tblPr>
        <w:tblStyle w:val="Tabela-Siatka5"/>
        <w:tblW w:w="8928" w:type="dxa"/>
        <w:tblInd w:w="360" w:type="dxa"/>
        <w:tblLook w:val="04A0" w:firstRow="1" w:lastRow="0" w:firstColumn="1" w:lastColumn="0" w:noHBand="0" w:noVBand="1"/>
      </w:tblPr>
      <w:tblGrid>
        <w:gridCol w:w="516"/>
        <w:gridCol w:w="2474"/>
        <w:gridCol w:w="1633"/>
        <w:gridCol w:w="1524"/>
        <w:gridCol w:w="1599"/>
        <w:gridCol w:w="1182"/>
      </w:tblGrid>
      <w:tr w:rsidR="004E426A" w:rsidRPr="004E426A" w14:paraId="2ECF4F91" w14:textId="77777777" w:rsidTr="007709FA">
        <w:trPr>
          <w:trHeight w:hRule="exact" w:val="622"/>
        </w:trPr>
        <w:tc>
          <w:tcPr>
            <w:tcW w:w="516" w:type="dxa"/>
            <w:vAlign w:val="center"/>
          </w:tcPr>
          <w:p w14:paraId="36122ABA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Lp.</w:t>
            </w:r>
          </w:p>
        </w:tc>
        <w:tc>
          <w:tcPr>
            <w:tcW w:w="2474" w:type="dxa"/>
            <w:vAlign w:val="center"/>
          </w:tcPr>
          <w:p w14:paraId="71FE005A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Rodzaj odpadu</w:t>
            </w:r>
          </w:p>
        </w:tc>
        <w:tc>
          <w:tcPr>
            <w:tcW w:w="1633" w:type="dxa"/>
            <w:vAlign w:val="center"/>
          </w:tcPr>
          <w:p w14:paraId="38607448" w14:textId="77777777" w:rsidR="004E426A" w:rsidRPr="004E426A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Odbierane kody odpadów</w:t>
            </w:r>
          </w:p>
        </w:tc>
        <w:tc>
          <w:tcPr>
            <w:tcW w:w="1524" w:type="dxa"/>
            <w:vAlign w:val="center"/>
          </w:tcPr>
          <w:p w14:paraId="6759C419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Prognozowana masa odpadów w ciągu trwania umowy[Mg]</w:t>
            </w:r>
          </w:p>
        </w:tc>
        <w:tc>
          <w:tcPr>
            <w:tcW w:w="1599" w:type="dxa"/>
            <w:vAlign w:val="center"/>
          </w:tcPr>
          <w:p w14:paraId="79C4DA08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Cena jednostkowa netto w PLN za 1 [Mg]</w:t>
            </w:r>
          </w:p>
        </w:tc>
        <w:tc>
          <w:tcPr>
            <w:tcW w:w="1182" w:type="dxa"/>
            <w:vAlign w:val="center"/>
          </w:tcPr>
          <w:p w14:paraId="0FED54C7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Cena netto PLN</w:t>
            </w:r>
          </w:p>
          <w:p w14:paraId="1EDA111D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</w:p>
        </w:tc>
      </w:tr>
      <w:tr w:rsidR="004E426A" w:rsidRPr="004E426A" w14:paraId="6178F960" w14:textId="77777777" w:rsidTr="007709FA">
        <w:trPr>
          <w:trHeight w:hRule="exact" w:val="284"/>
        </w:trPr>
        <w:tc>
          <w:tcPr>
            <w:tcW w:w="516" w:type="dxa"/>
            <w:vAlign w:val="center"/>
          </w:tcPr>
          <w:p w14:paraId="622C32D5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a</w:t>
            </w:r>
          </w:p>
        </w:tc>
        <w:tc>
          <w:tcPr>
            <w:tcW w:w="2474" w:type="dxa"/>
            <w:vAlign w:val="center"/>
          </w:tcPr>
          <w:p w14:paraId="54A70851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b</w:t>
            </w:r>
          </w:p>
        </w:tc>
        <w:tc>
          <w:tcPr>
            <w:tcW w:w="1633" w:type="dxa"/>
            <w:vAlign w:val="center"/>
          </w:tcPr>
          <w:p w14:paraId="26F6FDB1" w14:textId="77777777" w:rsidR="004E426A" w:rsidRPr="004E426A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c</w:t>
            </w:r>
          </w:p>
        </w:tc>
        <w:tc>
          <w:tcPr>
            <w:tcW w:w="1524" w:type="dxa"/>
            <w:vAlign w:val="center"/>
          </w:tcPr>
          <w:p w14:paraId="6C6F4936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d</w:t>
            </w:r>
          </w:p>
        </w:tc>
        <w:tc>
          <w:tcPr>
            <w:tcW w:w="1599" w:type="dxa"/>
            <w:vAlign w:val="center"/>
          </w:tcPr>
          <w:p w14:paraId="04589BA0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e</w:t>
            </w:r>
          </w:p>
        </w:tc>
        <w:tc>
          <w:tcPr>
            <w:tcW w:w="1182" w:type="dxa"/>
            <w:vAlign w:val="center"/>
          </w:tcPr>
          <w:p w14:paraId="5656F81B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f</w:t>
            </w:r>
          </w:p>
        </w:tc>
      </w:tr>
      <w:tr w:rsidR="004E426A" w:rsidRPr="004E426A" w14:paraId="61A5C30B" w14:textId="77777777" w:rsidTr="007709FA">
        <w:trPr>
          <w:trHeight w:hRule="exact" w:val="284"/>
        </w:trPr>
        <w:tc>
          <w:tcPr>
            <w:tcW w:w="516" w:type="dxa"/>
            <w:vAlign w:val="center"/>
          </w:tcPr>
          <w:p w14:paraId="7903C258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1.</w:t>
            </w:r>
          </w:p>
        </w:tc>
        <w:tc>
          <w:tcPr>
            <w:tcW w:w="2474" w:type="dxa"/>
            <w:vAlign w:val="center"/>
          </w:tcPr>
          <w:p w14:paraId="2043AE72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 xml:space="preserve">Niesegregowane (zmieszane) odpady komunalne </w:t>
            </w:r>
          </w:p>
        </w:tc>
        <w:tc>
          <w:tcPr>
            <w:tcW w:w="1633" w:type="dxa"/>
            <w:vAlign w:val="center"/>
          </w:tcPr>
          <w:p w14:paraId="5F880448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200301</w:t>
            </w:r>
          </w:p>
        </w:tc>
        <w:tc>
          <w:tcPr>
            <w:tcW w:w="1524" w:type="dxa"/>
            <w:vAlign w:val="center"/>
          </w:tcPr>
          <w:p w14:paraId="00193931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1067,73</w:t>
            </w:r>
          </w:p>
        </w:tc>
        <w:tc>
          <w:tcPr>
            <w:tcW w:w="1599" w:type="dxa"/>
            <w:vAlign w:val="center"/>
          </w:tcPr>
          <w:p w14:paraId="62B3CA04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2659E4A8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</w:p>
        </w:tc>
      </w:tr>
      <w:tr w:rsidR="004E426A" w:rsidRPr="004E426A" w14:paraId="741D2526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2F3857CF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2.</w:t>
            </w:r>
          </w:p>
        </w:tc>
        <w:tc>
          <w:tcPr>
            <w:tcW w:w="2474" w:type="dxa"/>
            <w:vMerge w:val="restart"/>
            <w:vAlign w:val="center"/>
          </w:tcPr>
          <w:p w14:paraId="1F8D7FBC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 xml:space="preserve">Papier i tektura, opakowania z papieru i tektury  </w:t>
            </w:r>
          </w:p>
        </w:tc>
        <w:tc>
          <w:tcPr>
            <w:tcW w:w="1633" w:type="dxa"/>
            <w:vAlign w:val="center"/>
          </w:tcPr>
          <w:p w14:paraId="126A197B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150101</w:t>
            </w:r>
          </w:p>
        </w:tc>
        <w:tc>
          <w:tcPr>
            <w:tcW w:w="1524" w:type="dxa"/>
            <w:vAlign w:val="center"/>
          </w:tcPr>
          <w:p w14:paraId="0B60306B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63,88</w:t>
            </w:r>
          </w:p>
        </w:tc>
        <w:tc>
          <w:tcPr>
            <w:tcW w:w="1599" w:type="dxa"/>
            <w:vAlign w:val="center"/>
          </w:tcPr>
          <w:p w14:paraId="042E3D36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CEEE6E7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</w:p>
        </w:tc>
      </w:tr>
      <w:tr w:rsidR="004E426A" w:rsidRPr="004E426A" w14:paraId="49659796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1D271F1D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00E15C34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609AE100" w14:textId="77777777" w:rsidR="004E426A" w:rsidRPr="004E426A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200101</w:t>
            </w:r>
          </w:p>
        </w:tc>
        <w:tc>
          <w:tcPr>
            <w:tcW w:w="1524" w:type="dxa"/>
            <w:vAlign w:val="center"/>
          </w:tcPr>
          <w:p w14:paraId="30B699FD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0,069</w:t>
            </w:r>
          </w:p>
        </w:tc>
        <w:tc>
          <w:tcPr>
            <w:tcW w:w="1599" w:type="dxa"/>
            <w:vAlign w:val="center"/>
          </w:tcPr>
          <w:p w14:paraId="683E4DCF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393BE24E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</w:p>
        </w:tc>
      </w:tr>
      <w:tr w:rsidR="004E426A" w:rsidRPr="004E426A" w14:paraId="0ACC0A05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597539BF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3.</w:t>
            </w:r>
          </w:p>
        </w:tc>
        <w:tc>
          <w:tcPr>
            <w:tcW w:w="2474" w:type="dxa"/>
            <w:vMerge w:val="restart"/>
            <w:vAlign w:val="center"/>
          </w:tcPr>
          <w:p w14:paraId="01352F94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 xml:space="preserve">Metale, opakowania z metali, </w:t>
            </w:r>
          </w:p>
        </w:tc>
        <w:tc>
          <w:tcPr>
            <w:tcW w:w="1633" w:type="dxa"/>
            <w:vAlign w:val="center"/>
          </w:tcPr>
          <w:p w14:paraId="706EF669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150104</w:t>
            </w:r>
          </w:p>
        </w:tc>
        <w:tc>
          <w:tcPr>
            <w:tcW w:w="1524" w:type="dxa"/>
            <w:vAlign w:val="center"/>
          </w:tcPr>
          <w:p w14:paraId="6BF01C72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758021FE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FA512B8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</w:p>
        </w:tc>
      </w:tr>
      <w:tr w:rsidR="004E426A" w:rsidRPr="004E426A" w14:paraId="38B05154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50A907E1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7FA02710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3E079955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200140</w:t>
            </w:r>
          </w:p>
        </w:tc>
        <w:tc>
          <w:tcPr>
            <w:tcW w:w="1524" w:type="dxa"/>
            <w:vAlign w:val="center"/>
          </w:tcPr>
          <w:p w14:paraId="449229EB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365F069F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68DCAF7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</w:p>
        </w:tc>
      </w:tr>
      <w:tr w:rsidR="004E426A" w:rsidRPr="004E426A" w14:paraId="0C868929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5F2CD70F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56434898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6E44C981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150104</w:t>
            </w:r>
          </w:p>
        </w:tc>
        <w:tc>
          <w:tcPr>
            <w:tcW w:w="1524" w:type="dxa"/>
            <w:vAlign w:val="center"/>
          </w:tcPr>
          <w:p w14:paraId="5FF35558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151DF800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39BFC21C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</w:p>
        </w:tc>
      </w:tr>
      <w:tr w:rsidR="004E426A" w:rsidRPr="004E426A" w14:paraId="6B1681FF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2048AD55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4.</w:t>
            </w:r>
          </w:p>
        </w:tc>
        <w:tc>
          <w:tcPr>
            <w:tcW w:w="2474" w:type="dxa"/>
            <w:vMerge w:val="restart"/>
            <w:vAlign w:val="center"/>
          </w:tcPr>
          <w:p w14:paraId="1F2E5BA4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Tworzywa sztuczne, opakowania</w:t>
            </w:r>
            <w:r w:rsidRPr="004E426A">
              <w:rPr>
                <w:bCs/>
                <w:iCs/>
                <w:kern w:val="0"/>
                <w:lang w:eastAsia="en-US"/>
              </w:rPr>
              <w:br/>
              <w:t xml:space="preserve">z tworzyw sztucznych, zmieszane odpady opakowaniowe </w:t>
            </w:r>
          </w:p>
          <w:p w14:paraId="507E5A2D" w14:textId="77777777" w:rsidR="004E426A" w:rsidRPr="004E426A" w:rsidRDefault="004E426A" w:rsidP="004E426A">
            <w:pPr>
              <w:spacing w:after="200" w:line="276" w:lineRule="auto"/>
              <w:rPr>
                <w:bCs/>
                <w:iCs/>
                <w:kern w:val="0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1A5641A6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150102</w:t>
            </w:r>
          </w:p>
          <w:p w14:paraId="7A2133D9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150102</w:t>
            </w:r>
          </w:p>
        </w:tc>
        <w:tc>
          <w:tcPr>
            <w:tcW w:w="1524" w:type="dxa"/>
            <w:vAlign w:val="center"/>
          </w:tcPr>
          <w:p w14:paraId="66CF1506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0,222</w:t>
            </w:r>
          </w:p>
        </w:tc>
        <w:tc>
          <w:tcPr>
            <w:tcW w:w="1599" w:type="dxa"/>
            <w:vAlign w:val="center"/>
          </w:tcPr>
          <w:p w14:paraId="31667780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30327B1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</w:p>
        </w:tc>
      </w:tr>
      <w:tr w:rsidR="004E426A" w:rsidRPr="004E426A" w14:paraId="28414ABE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59860587" w14:textId="77777777" w:rsidR="004E426A" w:rsidRPr="004E426A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058EE97C" w14:textId="77777777" w:rsidR="004E426A" w:rsidRPr="004E426A" w:rsidRDefault="004E426A" w:rsidP="004E426A">
            <w:pPr>
              <w:spacing w:after="200" w:line="276" w:lineRule="auto"/>
              <w:rPr>
                <w:bCs/>
                <w:iCs/>
                <w:kern w:val="0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569FDA91" w14:textId="77777777" w:rsidR="004E426A" w:rsidRPr="004E426A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150106</w:t>
            </w:r>
          </w:p>
        </w:tc>
        <w:tc>
          <w:tcPr>
            <w:tcW w:w="1524" w:type="dxa"/>
            <w:vAlign w:val="center"/>
          </w:tcPr>
          <w:p w14:paraId="4D90C012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220,507</w:t>
            </w:r>
          </w:p>
        </w:tc>
        <w:tc>
          <w:tcPr>
            <w:tcW w:w="1599" w:type="dxa"/>
            <w:vAlign w:val="center"/>
          </w:tcPr>
          <w:p w14:paraId="452552BF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3E44BEB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</w:p>
        </w:tc>
      </w:tr>
      <w:tr w:rsidR="004E426A" w:rsidRPr="004E426A" w14:paraId="28941C73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6BDD22BA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1D8A3342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59DD1DDA" w14:textId="77777777" w:rsidR="004E426A" w:rsidRPr="004E426A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200139</w:t>
            </w:r>
          </w:p>
        </w:tc>
        <w:tc>
          <w:tcPr>
            <w:tcW w:w="1524" w:type="dxa"/>
            <w:vAlign w:val="center"/>
          </w:tcPr>
          <w:p w14:paraId="12CF1ADA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2E45CAD4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682F23E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</w:p>
        </w:tc>
      </w:tr>
      <w:tr w:rsidR="004E426A" w:rsidRPr="004E426A" w14:paraId="7FCD7577" w14:textId="77777777" w:rsidTr="007709FA">
        <w:trPr>
          <w:trHeight w:hRule="exact" w:val="284"/>
        </w:trPr>
        <w:tc>
          <w:tcPr>
            <w:tcW w:w="516" w:type="dxa"/>
            <w:vAlign w:val="center"/>
          </w:tcPr>
          <w:p w14:paraId="55143F25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5.</w:t>
            </w:r>
          </w:p>
        </w:tc>
        <w:tc>
          <w:tcPr>
            <w:tcW w:w="2474" w:type="dxa"/>
            <w:vAlign w:val="center"/>
          </w:tcPr>
          <w:p w14:paraId="04C74058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 xml:space="preserve">Opakowania wielomateriałowe </w:t>
            </w:r>
          </w:p>
        </w:tc>
        <w:tc>
          <w:tcPr>
            <w:tcW w:w="1633" w:type="dxa"/>
            <w:vAlign w:val="center"/>
          </w:tcPr>
          <w:p w14:paraId="6AFC1189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150105</w:t>
            </w:r>
          </w:p>
        </w:tc>
        <w:tc>
          <w:tcPr>
            <w:tcW w:w="1524" w:type="dxa"/>
            <w:vAlign w:val="center"/>
          </w:tcPr>
          <w:p w14:paraId="63399CFE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3448AF97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6384FC3C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</w:p>
        </w:tc>
      </w:tr>
      <w:tr w:rsidR="004E426A" w:rsidRPr="004E426A" w14:paraId="6C9B6A8C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0820571C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6.</w:t>
            </w:r>
          </w:p>
        </w:tc>
        <w:tc>
          <w:tcPr>
            <w:tcW w:w="2474" w:type="dxa"/>
            <w:vMerge w:val="restart"/>
            <w:vAlign w:val="center"/>
          </w:tcPr>
          <w:p w14:paraId="5BBA90D5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 xml:space="preserve">Opakowania ze szkła, szkło </w:t>
            </w:r>
          </w:p>
        </w:tc>
        <w:tc>
          <w:tcPr>
            <w:tcW w:w="1633" w:type="dxa"/>
            <w:vAlign w:val="center"/>
          </w:tcPr>
          <w:p w14:paraId="1F53160B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150107</w:t>
            </w:r>
          </w:p>
        </w:tc>
        <w:tc>
          <w:tcPr>
            <w:tcW w:w="1524" w:type="dxa"/>
            <w:vAlign w:val="center"/>
          </w:tcPr>
          <w:p w14:paraId="51817598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176,498</w:t>
            </w:r>
          </w:p>
        </w:tc>
        <w:tc>
          <w:tcPr>
            <w:tcW w:w="1599" w:type="dxa"/>
            <w:vAlign w:val="center"/>
          </w:tcPr>
          <w:p w14:paraId="6E891AA3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1CCFD7ED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</w:p>
        </w:tc>
      </w:tr>
      <w:tr w:rsidR="004E426A" w:rsidRPr="004E426A" w14:paraId="6A0DFDBE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215379B1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1A704675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604BB119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200102</w:t>
            </w:r>
          </w:p>
        </w:tc>
        <w:tc>
          <w:tcPr>
            <w:tcW w:w="1524" w:type="dxa"/>
            <w:vAlign w:val="center"/>
          </w:tcPr>
          <w:p w14:paraId="52D5E792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73219D8F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6BA668C3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</w:p>
        </w:tc>
      </w:tr>
      <w:tr w:rsidR="004E426A" w:rsidRPr="004E426A" w14:paraId="3F98000D" w14:textId="77777777" w:rsidTr="007709FA">
        <w:trPr>
          <w:trHeight w:hRule="exact" w:val="284"/>
        </w:trPr>
        <w:tc>
          <w:tcPr>
            <w:tcW w:w="516" w:type="dxa"/>
            <w:vAlign w:val="center"/>
          </w:tcPr>
          <w:p w14:paraId="35CC5A6F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8.</w:t>
            </w:r>
          </w:p>
        </w:tc>
        <w:tc>
          <w:tcPr>
            <w:tcW w:w="2474" w:type="dxa"/>
            <w:vAlign w:val="center"/>
          </w:tcPr>
          <w:p w14:paraId="7BB62A30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 xml:space="preserve">Bioodpady </w:t>
            </w:r>
          </w:p>
        </w:tc>
        <w:tc>
          <w:tcPr>
            <w:tcW w:w="1633" w:type="dxa"/>
            <w:vAlign w:val="center"/>
          </w:tcPr>
          <w:p w14:paraId="167D79C9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200201</w:t>
            </w:r>
          </w:p>
        </w:tc>
        <w:tc>
          <w:tcPr>
            <w:tcW w:w="1524" w:type="dxa"/>
            <w:vAlign w:val="center"/>
          </w:tcPr>
          <w:p w14:paraId="66B5E1B8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1018,92</w:t>
            </w:r>
          </w:p>
        </w:tc>
        <w:tc>
          <w:tcPr>
            <w:tcW w:w="1599" w:type="dxa"/>
            <w:vAlign w:val="center"/>
          </w:tcPr>
          <w:p w14:paraId="6AA1378B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5DCB852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</w:p>
        </w:tc>
      </w:tr>
      <w:tr w:rsidR="004E426A" w:rsidRPr="004E426A" w14:paraId="5E2B5B13" w14:textId="77777777" w:rsidTr="007709FA">
        <w:trPr>
          <w:trHeight w:hRule="exact" w:val="284"/>
        </w:trPr>
        <w:tc>
          <w:tcPr>
            <w:tcW w:w="516" w:type="dxa"/>
            <w:vAlign w:val="center"/>
          </w:tcPr>
          <w:p w14:paraId="4546B988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lang w:eastAsia="en-US"/>
              </w:rPr>
            </w:pPr>
            <w:r w:rsidRPr="004E426A">
              <w:rPr>
                <w:kern w:val="0"/>
                <w:lang w:eastAsia="en-US"/>
              </w:rPr>
              <w:t>18.</w:t>
            </w:r>
          </w:p>
        </w:tc>
        <w:tc>
          <w:tcPr>
            <w:tcW w:w="2474" w:type="dxa"/>
            <w:vAlign w:val="center"/>
          </w:tcPr>
          <w:p w14:paraId="454862D5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kern w:val="0"/>
                <w:lang w:eastAsia="en-US"/>
              </w:rPr>
              <w:t xml:space="preserve">Inne niewymienione frakcje zbierane w sposób selektywny - popioły, żużle </w:t>
            </w:r>
          </w:p>
        </w:tc>
        <w:tc>
          <w:tcPr>
            <w:tcW w:w="1633" w:type="dxa"/>
            <w:vAlign w:val="center"/>
          </w:tcPr>
          <w:p w14:paraId="050469B6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kern w:val="0"/>
                <w:lang w:eastAsia="en-US"/>
              </w:rPr>
              <w:t>200199</w:t>
            </w:r>
          </w:p>
        </w:tc>
        <w:tc>
          <w:tcPr>
            <w:tcW w:w="1524" w:type="dxa"/>
            <w:vAlign w:val="center"/>
          </w:tcPr>
          <w:p w14:paraId="155826EA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  <w:r w:rsidRPr="004E426A">
              <w:rPr>
                <w:bCs/>
                <w:iCs/>
                <w:kern w:val="0"/>
                <w:lang w:eastAsia="en-US"/>
              </w:rPr>
              <w:t>516,00</w:t>
            </w:r>
          </w:p>
        </w:tc>
        <w:tc>
          <w:tcPr>
            <w:tcW w:w="1599" w:type="dxa"/>
            <w:vAlign w:val="center"/>
          </w:tcPr>
          <w:p w14:paraId="71D99088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28AB415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lang w:eastAsia="en-US"/>
              </w:rPr>
            </w:pPr>
          </w:p>
        </w:tc>
      </w:tr>
    </w:tbl>
    <w:p w14:paraId="3AF9CA92" w14:textId="3AA9AD06" w:rsidR="004E426A" w:rsidRPr="004E426A" w:rsidRDefault="004E426A" w:rsidP="004E426A">
      <w:pPr>
        <w:overflowPunct/>
        <w:autoSpaceDE/>
        <w:jc w:val="both"/>
        <w:textAlignment w:val="auto"/>
        <w:rPr>
          <w:rFonts w:eastAsia="Calibri"/>
          <w:i/>
          <w:kern w:val="0"/>
          <w:sz w:val="22"/>
          <w:szCs w:val="22"/>
        </w:rPr>
      </w:pPr>
      <w:r w:rsidRPr="004E426A">
        <w:rPr>
          <w:rFonts w:eastAsia="Calibri"/>
          <w:b/>
          <w:bCs/>
          <w:i/>
          <w:kern w:val="0"/>
          <w:sz w:val="22"/>
          <w:szCs w:val="22"/>
        </w:rPr>
        <w:lastRenderedPageBreak/>
        <w:t xml:space="preserve"> </w:t>
      </w:r>
      <w:r w:rsidRPr="004E426A">
        <w:rPr>
          <w:rFonts w:eastAsia="Calibri"/>
          <w:i/>
          <w:kern w:val="0"/>
          <w:sz w:val="22"/>
          <w:szCs w:val="22"/>
        </w:rPr>
        <w:t xml:space="preserve">Szacunkowa ilość odpadów komunalnych z terenu Gminy Mszana odebranych w PSZOK, </w:t>
      </w:r>
      <w:r w:rsidRPr="004E426A">
        <w:rPr>
          <w:rFonts w:eastAsia="Calibri"/>
          <w:i/>
          <w:kern w:val="0"/>
          <w:sz w:val="22"/>
          <w:szCs w:val="22"/>
        </w:rPr>
        <w:br/>
        <w:t>w skali roku z podziałem na poszczególne frakcje</w:t>
      </w:r>
    </w:p>
    <w:tbl>
      <w:tblPr>
        <w:tblStyle w:val="Tabela-Siatka6"/>
        <w:tblW w:w="8928" w:type="dxa"/>
        <w:tblInd w:w="360" w:type="dxa"/>
        <w:tblLook w:val="04A0" w:firstRow="1" w:lastRow="0" w:firstColumn="1" w:lastColumn="0" w:noHBand="0" w:noVBand="1"/>
      </w:tblPr>
      <w:tblGrid>
        <w:gridCol w:w="516"/>
        <w:gridCol w:w="2474"/>
        <w:gridCol w:w="1633"/>
        <w:gridCol w:w="1524"/>
        <w:gridCol w:w="1599"/>
        <w:gridCol w:w="1182"/>
      </w:tblGrid>
      <w:tr w:rsidR="004E426A" w:rsidRPr="004E426A" w14:paraId="621E5601" w14:textId="77777777" w:rsidTr="007709FA">
        <w:trPr>
          <w:trHeight w:hRule="exact" w:val="622"/>
        </w:trPr>
        <w:tc>
          <w:tcPr>
            <w:tcW w:w="516" w:type="dxa"/>
            <w:vAlign w:val="center"/>
          </w:tcPr>
          <w:p w14:paraId="1BDD0667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474" w:type="dxa"/>
            <w:vAlign w:val="center"/>
          </w:tcPr>
          <w:p w14:paraId="094B5C36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Rodzaj odpadu</w:t>
            </w:r>
          </w:p>
        </w:tc>
        <w:tc>
          <w:tcPr>
            <w:tcW w:w="1633" w:type="dxa"/>
            <w:vAlign w:val="center"/>
          </w:tcPr>
          <w:p w14:paraId="2B1D3F56" w14:textId="77777777" w:rsidR="004E426A" w:rsidRPr="004E426A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Odbierane kody odpadów</w:t>
            </w:r>
          </w:p>
        </w:tc>
        <w:tc>
          <w:tcPr>
            <w:tcW w:w="1524" w:type="dxa"/>
            <w:vAlign w:val="center"/>
          </w:tcPr>
          <w:p w14:paraId="1C13972B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Prognozowana masa odpadów w ciągu trwania umowy[Mg]</w:t>
            </w:r>
          </w:p>
        </w:tc>
        <w:tc>
          <w:tcPr>
            <w:tcW w:w="1599" w:type="dxa"/>
            <w:vAlign w:val="center"/>
          </w:tcPr>
          <w:p w14:paraId="369B06B1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Cena jednostkowa netto w PLN za 1 [Mg]</w:t>
            </w:r>
          </w:p>
        </w:tc>
        <w:tc>
          <w:tcPr>
            <w:tcW w:w="1182" w:type="dxa"/>
            <w:vAlign w:val="center"/>
          </w:tcPr>
          <w:p w14:paraId="745C855F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Cena netto PLN</w:t>
            </w:r>
          </w:p>
          <w:p w14:paraId="1C757BE2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1C74F5F6" w14:textId="77777777" w:rsidTr="007709FA">
        <w:trPr>
          <w:trHeight w:hRule="exact" w:val="284"/>
        </w:trPr>
        <w:tc>
          <w:tcPr>
            <w:tcW w:w="516" w:type="dxa"/>
            <w:vAlign w:val="center"/>
          </w:tcPr>
          <w:p w14:paraId="40D65A73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2474" w:type="dxa"/>
            <w:vAlign w:val="center"/>
          </w:tcPr>
          <w:p w14:paraId="7A58D1CE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b</w:t>
            </w:r>
          </w:p>
        </w:tc>
        <w:tc>
          <w:tcPr>
            <w:tcW w:w="1633" w:type="dxa"/>
            <w:vAlign w:val="center"/>
          </w:tcPr>
          <w:p w14:paraId="3C75B87C" w14:textId="77777777" w:rsidR="004E426A" w:rsidRPr="004E426A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c</w:t>
            </w:r>
          </w:p>
        </w:tc>
        <w:tc>
          <w:tcPr>
            <w:tcW w:w="1524" w:type="dxa"/>
            <w:vAlign w:val="center"/>
          </w:tcPr>
          <w:p w14:paraId="0B332F36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1599" w:type="dxa"/>
            <w:vAlign w:val="center"/>
          </w:tcPr>
          <w:p w14:paraId="45A6ED01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e</w:t>
            </w:r>
          </w:p>
        </w:tc>
        <w:tc>
          <w:tcPr>
            <w:tcW w:w="1182" w:type="dxa"/>
            <w:vAlign w:val="center"/>
          </w:tcPr>
          <w:p w14:paraId="2FDF16A8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f</w:t>
            </w:r>
          </w:p>
        </w:tc>
      </w:tr>
      <w:tr w:rsidR="004E426A" w:rsidRPr="004E426A" w14:paraId="195AF901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4E0CAA6B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474" w:type="dxa"/>
            <w:vMerge w:val="restart"/>
            <w:vAlign w:val="center"/>
          </w:tcPr>
          <w:p w14:paraId="56F2B2B8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Papier i tektura, opakowania z papieru i tektury  </w:t>
            </w:r>
          </w:p>
        </w:tc>
        <w:tc>
          <w:tcPr>
            <w:tcW w:w="1633" w:type="dxa"/>
            <w:vAlign w:val="center"/>
          </w:tcPr>
          <w:p w14:paraId="37BF339B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150101</w:t>
            </w:r>
          </w:p>
        </w:tc>
        <w:tc>
          <w:tcPr>
            <w:tcW w:w="1524" w:type="dxa"/>
            <w:vAlign w:val="center"/>
          </w:tcPr>
          <w:p w14:paraId="3D2B9754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1,002</w:t>
            </w:r>
          </w:p>
        </w:tc>
        <w:tc>
          <w:tcPr>
            <w:tcW w:w="1599" w:type="dxa"/>
            <w:vAlign w:val="center"/>
          </w:tcPr>
          <w:p w14:paraId="4C593912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15EF534A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3F66AE00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520F5AE7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321F2AF5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70BFC714" w14:textId="77777777" w:rsidR="004E426A" w:rsidRPr="004E426A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200101</w:t>
            </w:r>
          </w:p>
        </w:tc>
        <w:tc>
          <w:tcPr>
            <w:tcW w:w="1524" w:type="dxa"/>
            <w:vAlign w:val="center"/>
          </w:tcPr>
          <w:p w14:paraId="08452E73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6,931</w:t>
            </w:r>
          </w:p>
        </w:tc>
        <w:tc>
          <w:tcPr>
            <w:tcW w:w="1599" w:type="dxa"/>
            <w:vAlign w:val="center"/>
          </w:tcPr>
          <w:p w14:paraId="61139FB5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8E2C9DB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64D6823B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612E0EDD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474" w:type="dxa"/>
            <w:vMerge w:val="restart"/>
            <w:vAlign w:val="center"/>
          </w:tcPr>
          <w:p w14:paraId="3EFD1E75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Opakowania z metali, metal </w:t>
            </w:r>
          </w:p>
        </w:tc>
        <w:tc>
          <w:tcPr>
            <w:tcW w:w="1633" w:type="dxa"/>
            <w:vAlign w:val="center"/>
          </w:tcPr>
          <w:p w14:paraId="0F86571B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150104</w:t>
            </w:r>
          </w:p>
        </w:tc>
        <w:tc>
          <w:tcPr>
            <w:tcW w:w="1524" w:type="dxa"/>
            <w:vAlign w:val="center"/>
          </w:tcPr>
          <w:p w14:paraId="2FC8702A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3783CE6E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56931D43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246D2393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144F0B0C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37677745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1757567B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200140</w:t>
            </w:r>
          </w:p>
        </w:tc>
        <w:tc>
          <w:tcPr>
            <w:tcW w:w="1524" w:type="dxa"/>
            <w:vAlign w:val="center"/>
          </w:tcPr>
          <w:p w14:paraId="0C9D59F2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0B90414E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3825FD24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284BDE38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09FA7B8C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474" w:type="dxa"/>
            <w:vMerge w:val="restart"/>
            <w:vAlign w:val="center"/>
          </w:tcPr>
          <w:p w14:paraId="696265BA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Tworzywa sztuczne, opakowania</w:t>
            </w: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br/>
              <w:t xml:space="preserve">z tworzyw sztucznych, zmieszane odpady opakowaniowe </w:t>
            </w:r>
          </w:p>
          <w:p w14:paraId="7EE56F6D" w14:textId="77777777" w:rsidR="004E426A" w:rsidRPr="004E426A" w:rsidRDefault="004E426A" w:rsidP="004E426A">
            <w:pPr>
              <w:spacing w:after="200" w:line="276" w:lineRule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42F0A727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150102</w:t>
            </w:r>
          </w:p>
          <w:p w14:paraId="25495511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150102</w:t>
            </w:r>
          </w:p>
        </w:tc>
        <w:tc>
          <w:tcPr>
            <w:tcW w:w="1524" w:type="dxa"/>
            <w:vAlign w:val="center"/>
          </w:tcPr>
          <w:p w14:paraId="0951351C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3,278</w:t>
            </w:r>
          </w:p>
        </w:tc>
        <w:tc>
          <w:tcPr>
            <w:tcW w:w="1599" w:type="dxa"/>
            <w:vAlign w:val="center"/>
          </w:tcPr>
          <w:p w14:paraId="0B6F350A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4526725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3B6E0E08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0198D3C7" w14:textId="77777777" w:rsidR="004E426A" w:rsidRPr="004E426A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5F012D11" w14:textId="77777777" w:rsidR="004E426A" w:rsidRPr="004E426A" w:rsidRDefault="004E426A" w:rsidP="004E426A">
            <w:pPr>
              <w:spacing w:after="200" w:line="276" w:lineRule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4B2AD2B9" w14:textId="77777777" w:rsidR="004E426A" w:rsidRPr="004E426A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150106</w:t>
            </w:r>
          </w:p>
        </w:tc>
        <w:tc>
          <w:tcPr>
            <w:tcW w:w="1524" w:type="dxa"/>
            <w:vAlign w:val="center"/>
          </w:tcPr>
          <w:p w14:paraId="44E2D794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5,493</w:t>
            </w:r>
          </w:p>
        </w:tc>
        <w:tc>
          <w:tcPr>
            <w:tcW w:w="1599" w:type="dxa"/>
            <w:vAlign w:val="center"/>
          </w:tcPr>
          <w:p w14:paraId="4D751079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1F05C548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1AFDF750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081D2F90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62B654F1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07E59325" w14:textId="77777777" w:rsidR="004E426A" w:rsidRPr="004E426A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200139</w:t>
            </w:r>
          </w:p>
        </w:tc>
        <w:tc>
          <w:tcPr>
            <w:tcW w:w="1524" w:type="dxa"/>
            <w:vAlign w:val="center"/>
          </w:tcPr>
          <w:p w14:paraId="0D4AB402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05E861BC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3EFA14D5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75FCC660" w14:textId="77777777" w:rsidTr="007709FA">
        <w:trPr>
          <w:trHeight w:hRule="exact" w:val="284"/>
        </w:trPr>
        <w:tc>
          <w:tcPr>
            <w:tcW w:w="516" w:type="dxa"/>
            <w:vAlign w:val="center"/>
          </w:tcPr>
          <w:p w14:paraId="1C0579ED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474" w:type="dxa"/>
            <w:vAlign w:val="center"/>
          </w:tcPr>
          <w:p w14:paraId="192345FA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Opakowania wielomateriałowe </w:t>
            </w:r>
          </w:p>
        </w:tc>
        <w:tc>
          <w:tcPr>
            <w:tcW w:w="1633" w:type="dxa"/>
            <w:vAlign w:val="center"/>
          </w:tcPr>
          <w:p w14:paraId="7940493B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150105</w:t>
            </w:r>
          </w:p>
        </w:tc>
        <w:tc>
          <w:tcPr>
            <w:tcW w:w="1524" w:type="dxa"/>
            <w:vAlign w:val="center"/>
          </w:tcPr>
          <w:p w14:paraId="32464C3A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4DE72735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37D809CD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3A7C6FF6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7D5346F5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474" w:type="dxa"/>
            <w:vMerge w:val="restart"/>
            <w:vAlign w:val="center"/>
          </w:tcPr>
          <w:p w14:paraId="7ED62F65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Opakowania ze szkła, szkło </w:t>
            </w:r>
          </w:p>
        </w:tc>
        <w:tc>
          <w:tcPr>
            <w:tcW w:w="1633" w:type="dxa"/>
            <w:vAlign w:val="center"/>
          </w:tcPr>
          <w:p w14:paraId="79E52269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150107</w:t>
            </w:r>
          </w:p>
        </w:tc>
        <w:tc>
          <w:tcPr>
            <w:tcW w:w="1524" w:type="dxa"/>
            <w:vAlign w:val="center"/>
          </w:tcPr>
          <w:p w14:paraId="66660590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1,002</w:t>
            </w:r>
          </w:p>
        </w:tc>
        <w:tc>
          <w:tcPr>
            <w:tcW w:w="1599" w:type="dxa"/>
            <w:vAlign w:val="center"/>
          </w:tcPr>
          <w:p w14:paraId="72F0430C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649061E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149E354A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52DFF9A5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75792181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430747A7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200102</w:t>
            </w:r>
          </w:p>
        </w:tc>
        <w:tc>
          <w:tcPr>
            <w:tcW w:w="1524" w:type="dxa"/>
            <w:vAlign w:val="center"/>
          </w:tcPr>
          <w:p w14:paraId="095499D4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0D9E0A6C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30291C0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01A637FD" w14:textId="77777777" w:rsidTr="007709FA">
        <w:trPr>
          <w:trHeight w:hRule="exact" w:val="573"/>
        </w:trPr>
        <w:tc>
          <w:tcPr>
            <w:tcW w:w="516" w:type="dxa"/>
            <w:vAlign w:val="center"/>
          </w:tcPr>
          <w:p w14:paraId="146F16C1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2474" w:type="dxa"/>
            <w:vAlign w:val="center"/>
          </w:tcPr>
          <w:p w14:paraId="04C89D71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Odpady wielkogabarytowe</w:t>
            </w:r>
          </w:p>
        </w:tc>
        <w:tc>
          <w:tcPr>
            <w:tcW w:w="1633" w:type="dxa"/>
            <w:vAlign w:val="center"/>
          </w:tcPr>
          <w:p w14:paraId="1F4CBBCA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200307</w:t>
            </w:r>
          </w:p>
        </w:tc>
        <w:tc>
          <w:tcPr>
            <w:tcW w:w="1524" w:type="dxa"/>
            <w:vAlign w:val="center"/>
          </w:tcPr>
          <w:p w14:paraId="5DCCEFA6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88,50</w:t>
            </w:r>
          </w:p>
        </w:tc>
        <w:tc>
          <w:tcPr>
            <w:tcW w:w="1599" w:type="dxa"/>
            <w:vAlign w:val="center"/>
          </w:tcPr>
          <w:p w14:paraId="1A12A725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58A3093C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2761182B" w14:textId="77777777" w:rsidTr="007709FA">
        <w:trPr>
          <w:trHeight w:hRule="exact" w:val="284"/>
        </w:trPr>
        <w:tc>
          <w:tcPr>
            <w:tcW w:w="516" w:type="dxa"/>
            <w:vAlign w:val="center"/>
          </w:tcPr>
          <w:p w14:paraId="60BE9BAE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2474" w:type="dxa"/>
            <w:vAlign w:val="center"/>
          </w:tcPr>
          <w:p w14:paraId="0B6759F3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Bioodpady </w:t>
            </w:r>
          </w:p>
        </w:tc>
        <w:tc>
          <w:tcPr>
            <w:tcW w:w="1633" w:type="dxa"/>
            <w:vAlign w:val="center"/>
          </w:tcPr>
          <w:p w14:paraId="16F28843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200201</w:t>
            </w:r>
          </w:p>
        </w:tc>
        <w:tc>
          <w:tcPr>
            <w:tcW w:w="1524" w:type="dxa"/>
            <w:vAlign w:val="center"/>
          </w:tcPr>
          <w:p w14:paraId="716222AA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51,08</w:t>
            </w:r>
          </w:p>
        </w:tc>
        <w:tc>
          <w:tcPr>
            <w:tcW w:w="1599" w:type="dxa"/>
            <w:vAlign w:val="center"/>
          </w:tcPr>
          <w:p w14:paraId="5CD8DA07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6312B91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51027595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52E8EFD4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474" w:type="dxa"/>
            <w:vMerge w:val="restart"/>
            <w:vAlign w:val="center"/>
          </w:tcPr>
          <w:p w14:paraId="4D45796C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Odpady budowlane i rozbiórkowe </w:t>
            </w:r>
          </w:p>
        </w:tc>
        <w:tc>
          <w:tcPr>
            <w:tcW w:w="1633" w:type="dxa"/>
            <w:vAlign w:val="center"/>
          </w:tcPr>
          <w:p w14:paraId="7D50032A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170101</w:t>
            </w:r>
          </w:p>
        </w:tc>
        <w:tc>
          <w:tcPr>
            <w:tcW w:w="1524" w:type="dxa"/>
            <w:vAlign w:val="center"/>
          </w:tcPr>
          <w:p w14:paraId="019667C9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1,50</w:t>
            </w:r>
          </w:p>
        </w:tc>
        <w:tc>
          <w:tcPr>
            <w:tcW w:w="1599" w:type="dxa"/>
            <w:vAlign w:val="center"/>
          </w:tcPr>
          <w:p w14:paraId="02183183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5301780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1F5B17FB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6665ABD2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657D7732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1952A630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170102</w:t>
            </w:r>
          </w:p>
        </w:tc>
        <w:tc>
          <w:tcPr>
            <w:tcW w:w="1524" w:type="dxa"/>
            <w:vAlign w:val="center"/>
          </w:tcPr>
          <w:p w14:paraId="12BE3DEE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275A99AC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59C61687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1A6666B8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04B3B0FC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7C995AE2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224077CE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170103</w:t>
            </w:r>
          </w:p>
        </w:tc>
        <w:tc>
          <w:tcPr>
            <w:tcW w:w="1524" w:type="dxa"/>
            <w:vAlign w:val="center"/>
          </w:tcPr>
          <w:p w14:paraId="1E40DC4D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39502DDF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53FC8AD1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7FBAD9BF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657F5ECF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62650D5A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59BE33F3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170107</w:t>
            </w:r>
          </w:p>
        </w:tc>
        <w:tc>
          <w:tcPr>
            <w:tcW w:w="1524" w:type="dxa"/>
            <w:vAlign w:val="center"/>
          </w:tcPr>
          <w:p w14:paraId="70DBCD96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4,90</w:t>
            </w:r>
          </w:p>
        </w:tc>
        <w:tc>
          <w:tcPr>
            <w:tcW w:w="1599" w:type="dxa"/>
            <w:vAlign w:val="center"/>
          </w:tcPr>
          <w:p w14:paraId="3B6AEB4E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FD1D3E6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42C8B60C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3E406142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46DFF7F8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1938BA84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170180</w:t>
            </w:r>
          </w:p>
        </w:tc>
        <w:tc>
          <w:tcPr>
            <w:tcW w:w="1524" w:type="dxa"/>
            <w:vAlign w:val="center"/>
          </w:tcPr>
          <w:p w14:paraId="30581021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3D6F81FA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9DA324D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6408BB2C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28FCD0CA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05E2947A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6066BD8C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170201</w:t>
            </w:r>
          </w:p>
        </w:tc>
        <w:tc>
          <w:tcPr>
            <w:tcW w:w="1524" w:type="dxa"/>
            <w:vAlign w:val="center"/>
          </w:tcPr>
          <w:p w14:paraId="60828AA9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0B0E5754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038F480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6474E851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3E017DAC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5A3EFE88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3DB79973" w14:textId="77777777" w:rsidR="004E426A" w:rsidRPr="004E426A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170202</w:t>
            </w:r>
          </w:p>
        </w:tc>
        <w:tc>
          <w:tcPr>
            <w:tcW w:w="1524" w:type="dxa"/>
            <w:vAlign w:val="center"/>
          </w:tcPr>
          <w:p w14:paraId="478695C9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112D2507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BF22B54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26735207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74014B1B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70AB4949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762766BC" w14:textId="77777777" w:rsidR="004E426A" w:rsidRPr="004E426A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170203</w:t>
            </w:r>
          </w:p>
        </w:tc>
        <w:tc>
          <w:tcPr>
            <w:tcW w:w="1524" w:type="dxa"/>
            <w:vAlign w:val="center"/>
          </w:tcPr>
          <w:p w14:paraId="609D25D1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07C0B5F2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710B16D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403CE963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311EAF8F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0141D2B3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553CD705" w14:textId="77777777" w:rsidR="004E426A" w:rsidRPr="004E426A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170302</w:t>
            </w:r>
          </w:p>
        </w:tc>
        <w:tc>
          <w:tcPr>
            <w:tcW w:w="1524" w:type="dxa"/>
            <w:vAlign w:val="center"/>
          </w:tcPr>
          <w:p w14:paraId="1A11CB4A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37B0871D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A3C23FA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6BB2E7DA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7BD26450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515F39BD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4D36D80F" w14:textId="77777777" w:rsidR="004E426A" w:rsidRPr="004E426A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170380</w:t>
            </w:r>
          </w:p>
        </w:tc>
        <w:tc>
          <w:tcPr>
            <w:tcW w:w="1524" w:type="dxa"/>
            <w:vAlign w:val="center"/>
          </w:tcPr>
          <w:p w14:paraId="4C0B8D77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15,00</w:t>
            </w:r>
          </w:p>
        </w:tc>
        <w:tc>
          <w:tcPr>
            <w:tcW w:w="1599" w:type="dxa"/>
            <w:vAlign w:val="center"/>
          </w:tcPr>
          <w:p w14:paraId="723EFC26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55C298C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3C9AC1C8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49758A1C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3D402E03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6231FAC3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170508</w:t>
            </w:r>
          </w:p>
        </w:tc>
        <w:tc>
          <w:tcPr>
            <w:tcW w:w="1524" w:type="dxa"/>
            <w:vAlign w:val="center"/>
          </w:tcPr>
          <w:p w14:paraId="326DE43B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3CD979A9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E1D1425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100CAAA1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1808F6B1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2AECA065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52D21017" w14:textId="77777777" w:rsidR="004E426A" w:rsidRPr="004E426A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170604</w:t>
            </w:r>
          </w:p>
        </w:tc>
        <w:tc>
          <w:tcPr>
            <w:tcW w:w="1524" w:type="dxa"/>
            <w:vAlign w:val="center"/>
          </w:tcPr>
          <w:p w14:paraId="5FC0348B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6BACB1CD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5B2E0899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533769ED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50FA9C2F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39468BAB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6268FBBB" w14:textId="77777777" w:rsidR="004E426A" w:rsidRPr="004E426A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170802</w:t>
            </w:r>
          </w:p>
        </w:tc>
        <w:tc>
          <w:tcPr>
            <w:tcW w:w="1524" w:type="dxa"/>
            <w:vAlign w:val="center"/>
          </w:tcPr>
          <w:p w14:paraId="708E2240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17C4F1FB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983E00E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2586FDB3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0FE79838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42C75E22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75730442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170904</w:t>
            </w:r>
          </w:p>
        </w:tc>
        <w:tc>
          <w:tcPr>
            <w:tcW w:w="1524" w:type="dxa"/>
            <w:vAlign w:val="center"/>
          </w:tcPr>
          <w:p w14:paraId="587743DF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194,00</w:t>
            </w:r>
          </w:p>
        </w:tc>
        <w:tc>
          <w:tcPr>
            <w:tcW w:w="1599" w:type="dxa"/>
            <w:vAlign w:val="center"/>
          </w:tcPr>
          <w:p w14:paraId="7273B16D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5B6AA69F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30A78AA6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46BF90FF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2474" w:type="dxa"/>
            <w:vMerge w:val="restart"/>
            <w:vAlign w:val="center"/>
          </w:tcPr>
          <w:p w14:paraId="3E2A5FBA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Odpady i złomy metaliczne </w:t>
            </w:r>
          </w:p>
        </w:tc>
        <w:tc>
          <w:tcPr>
            <w:tcW w:w="1633" w:type="dxa"/>
            <w:vAlign w:val="center"/>
          </w:tcPr>
          <w:p w14:paraId="7AA73B48" w14:textId="77777777" w:rsidR="004E426A" w:rsidRPr="004E426A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170401</w:t>
            </w:r>
          </w:p>
        </w:tc>
        <w:tc>
          <w:tcPr>
            <w:tcW w:w="1524" w:type="dxa"/>
            <w:vAlign w:val="center"/>
          </w:tcPr>
          <w:p w14:paraId="7C9A3BC1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43F34C08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67B89E8E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2E27CBD3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267ECCB6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698023C1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73E88172" w14:textId="77777777" w:rsidR="004E426A" w:rsidRPr="004E426A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170402</w:t>
            </w:r>
          </w:p>
        </w:tc>
        <w:tc>
          <w:tcPr>
            <w:tcW w:w="1524" w:type="dxa"/>
            <w:vAlign w:val="center"/>
          </w:tcPr>
          <w:p w14:paraId="39BAE68E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522B9E0A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6E5AD845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19EE26C3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47C321C3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23F313F4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3F513083" w14:textId="77777777" w:rsidR="004E426A" w:rsidRPr="004E426A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170403</w:t>
            </w:r>
          </w:p>
        </w:tc>
        <w:tc>
          <w:tcPr>
            <w:tcW w:w="1524" w:type="dxa"/>
            <w:vAlign w:val="center"/>
          </w:tcPr>
          <w:p w14:paraId="28BEE643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3E94558F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5BA311C9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26E44788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6051B90A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3A34A94C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114F9B55" w14:textId="77777777" w:rsidR="004E426A" w:rsidRPr="004E426A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170404</w:t>
            </w:r>
          </w:p>
        </w:tc>
        <w:tc>
          <w:tcPr>
            <w:tcW w:w="1524" w:type="dxa"/>
            <w:vAlign w:val="center"/>
          </w:tcPr>
          <w:p w14:paraId="3606D3BC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3EF5B48E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31C7C95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41EE0A09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1E98F95C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6DA306CD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2248D226" w14:textId="77777777" w:rsidR="004E426A" w:rsidRPr="004E426A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170405</w:t>
            </w:r>
          </w:p>
        </w:tc>
        <w:tc>
          <w:tcPr>
            <w:tcW w:w="1524" w:type="dxa"/>
            <w:vAlign w:val="center"/>
          </w:tcPr>
          <w:p w14:paraId="5EB2B007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0817ED8A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19007750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4B254AB3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6403CA2B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006FB7BB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58E827D2" w14:textId="77777777" w:rsidR="004E426A" w:rsidRPr="004E426A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170406</w:t>
            </w:r>
          </w:p>
        </w:tc>
        <w:tc>
          <w:tcPr>
            <w:tcW w:w="1524" w:type="dxa"/>
            <w:vAlign w:val="center"/>
          </w:tcPr>
          <w:p w14:paraId="5D4C878B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Merge w:val="restart"/>
            <w:vAlign w:val="center"/>
          </w:tcPr>
          <w:p w14:paraId="5BF8C625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Merge w:val="restart"/>
            <w:vAlign w:val="center"/>
          </w:tcPr>
          <w:p w14:paraId="71D673CC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62E127B3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70AF9CF3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1C251402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557D62C6" w14:textId="77777777" w:rsidR="004E426A" w:rsidRPr="004E426A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170407</w:t>
            </w:r>
          </w:p>
        </w:tc>
        <w:tc>
          <w:tcPr>
            <w:tcW w:w="1524" w:type="dxa"/>
            <w:vAlign w:val="center"/>
          </w:tcPr>
          <w:p w14:paraId="46431BCC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Merge/>
            <w:vAlign w:val="center"/>
          </w:tcPr>
          <w:p w14:paraId="178E4118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Merge/>
            <w:vAlign w:val="center"/>
          </w:tcPr>
          <w:p w14:paraId="47640358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7E4ABBAD" w14:textId="77777777" w:rsidTr="007709FA">
        <w:trPr>
          <w:trHeight w:hRule="exact" w:val="284"/>
        </w:trPr>
        <w:tc>
          <w:tcPr>
            <w:tcW w:w="516" w:type="dxa"/>
            <w:vAlign w:val="center"/>
          </w:tcPr>
          <w:p w14:paraId="72BCEAF8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  <w:r w:rsidRPr="004E426A">
              <w:rPr>
                <w:kern w:val="0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2474" w:type="dxa"/>
            <w:vAlign w:val="center"/>
          </w:tcPr>
          <w:p w14:paraId="548F3057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kern w:val="0"/>
                <w:sz w:val="22"/>
                <w:szCs w:val="22"/>
                <w:lang w:eastAsia="en-US"/>
              </w:rPr>
              <w:t xml:space="preserve">Kable inne niż wymienione w 17 04 10 </w:t>
            </w:r>
          </w:p>
        </w:tc>
        <w:tc>
          <w:tcPr>
            <w:tcW w:w="1633" w:type="dxa"/>
            <w:vAlign w:val="center"/>
          </w:tcPr>
          <w:p w14:paraId="143E6A60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kern w:val="0"/>
                <w:sz w:val="22"/>
                <w:szCs w:val="22"/>
                <w:lang w:eastAsia="en-US"/>
              </w:rPr>
              <w:t>170411</w:t>
            </w:r>
          </w:p>
        </w:tc>
        <w:tc>
          <w:tcPr>
            <w:tcW w:w="1524" w:type="dxa"/>
            <w:vAlign w:val="center"/>
          </w:tcPr>
          <w:p w14:paraId="3983A683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0A97CDEE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CC3CADF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5D0DEEF9" w14:textId="77777777" w:rsidTr="007709FA">
        <w:trPr>
          <w:trHeight w:hRule="exact" w:val="284"/>
        </w:trPr>
        <w:tc>
          <w:tcPr>
            <w:tcW w:w="516" w:type="dxa"/>
            <w:vAlign w:val="center"/>
          </w:tcPr>
          <w:p w14:paraId="140EE6FE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2474" w:type="dxa"/>
            <w:vAlign w:val="center"/>
          </w:tcPr>
          <w:p w14:paraId="1AC05D97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Przeterminowane leki </w:t>
            </w:r>
          </w:p>
        </w:tc>
        <w:tc>
          <w:tcPr>
            <w:tcW w:w="1633" w:type="dxa"/>
            <w:vAlign w:val="center"/>
          </w:tcPr>
          <w:p w14:paraId="60D32FFD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200132</w:t>
            </w:r>
          </w:p>
        </w:tc>
        <w:tc>
          <w:tcPr>
            <w:tcW w:w="1524" w:type="dxa"/>
            <w:vAlign w:val="center"/>
          </w:tcPr>
          <w:p w14:paraId="20E4D75A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0,010</w:t>
            </w:r>
          </w:p>
        </w:tc>
        <w:tc>
          <w:tcPr>
            <w:tcW w:w="1599" w:type="dxa"/>
            <w:vAlign w:val="center"/>
          </w:tcPr>
          <w:p w14:paraId="06265464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78038C1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1B341660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7A959C66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2474" w:type="dxa"/>
            <w:vMerge w:val="restart"/>
            <w:vAlign w:val="center"/>
          </w:tcPr>
          <w:p w14:paraId="589DDC01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Zużyte baterie i akumulatory </w:t>
            </w:r>
          </w:p>
        </w:tc>
        <w:tc>
          <w:tcPr>
            <w:tcW w:w="1633" w:type="dxa"/>
            <w:vAlign w:val="center"/>
          </w:tcPr>
          <w:p w14:paraId="3B0E0262" w14:textId="77777777" w:rsidR="004E426A" w:rsidRPr="004E426A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200133*</w:t>
            </w:r>
          </w:p>
        </w:tc>
        <w:tc>
          <w:tcPr>
            <w:tcW w:w="1524" w:type="dxa"/>
            <w:vAlign w:val="center"/>
          </w:tcPr>
          <w:p w14:paraId="237E3249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3B5BD557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D1434A2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069A98C8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384B2D74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371B870B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36188AE9" w14:textId="77777777" w:rsidR="004E426A" w:rsidRPr="004E426A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200134</w:t>
            </w:r>
          </w:p>
        </w:tc>
        <w:tc>
          <w:tcPr>
            <w:tcW w:w="1524" w:type="dxa"/>
            <w:vAlign w:val="center"/>
          </w:tcPr>
          <w:p w14:paraId="6695E548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0,15</w:t>
            </w:r>
          </w:p>
        </w:tc>
        <w:tc>
          <w:tcPr>
            <w:tcW w:w="1599" w:type="dxa"/>
            <w:vAlign w:val="center"/>
          </w:tcPr>
          <w:p w14:paraId="1F89F6CA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ACD71FC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51958635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73E3E807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2474" w:type="dxa"/>
            <w:vMerge w:val="restart"/>
            <w:vAlign w:val="center"/>
          </w:tcPr>
          <w:p w14:paraId="0949374D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Zużyty sprzęt elektryczny i elektroniczny </w:t>
            </w:r>
          </w:p>
        </w:tc>
        <w:tc>
          <w:tcPr>
            <w:tcW w:w="1633" w:type="dxa"/>
            <w:vAlign w:val="center"/>
          </w:tcPr>
          <w:p w14:paraId="58DB4808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200121*</w:t>
            </w:r>
          </w:p>
        </w:tc>
        <w:tc>
          <w:tcPr>
            <w:tcW w:w="1524" w:type="dxa"/>
            <w:vAlign w:val="center"/>
          </w:tcPr>
          <w:p w14:paraId="6F674A8C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68A3CF6C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6F595818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0600B599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704A71E6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73006BCE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7234A35C" w14:textId="77777777" w:rsidR="004E426A" w:rsidRPr="004E426A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200123*</w:t>
            </w:r>
          </w:p>
        </w:tc>
        <w:tc>
          <w:tcPr>
            <w:tcW w:w="1524" w:type="dxa"/>
            <w:vAlign w:val="center"/>
          </w:tcPr>
          <w:p w14:paraId="686C056B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0,66</w:t>
            </w:r>
          </w:p>
        </w:tc>
        <w:tc>
          <w:tcPr>
            <w:tcW w:w="1599" w:type="dxa"/>
            <w:vAlign w:val="center"/>
          </w:tcPr>
          <w:p w14:paraId="1318C399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3814835F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5382C317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64435924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06BF9A84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7F9764A9" w14:textId="77777777" w:rsidR="004E426A" w:rsidRPr="004E426A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200135*</w:t>
            </w:r>
          </w:p>
        </w:tc>
        <w:tc>
          <w:tcPr>
            <w:tcW w:w="1524" w:type="dxa"/>
            <w:vAlign w:val="center"/>
          </w:tcPr>
          <w:p w14:paraId="6DFD95C3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0,64</w:t>
            </w:r>
          </w:p>
        </w:tc>
        <w:tc>
          <w:tcPr>
            <w:tcW w:w="1599" w:type="dxa"/>
            <w:vAlign w:val="center"/>
          </w:tcPr>
          <w:p w14:paraId="3467491C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96C86F8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6F63869A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5A8331E1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761D6D7C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61FE2BB3" w14:textId="77777777" w:rsidR="004E426A" w:rsidRPr="004E426A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200136</w:t>
            </w:r>
          </w:p>
        </w:tc>
        <w:tc>
          <w:tcPr>
            <w:tcW w:w="1524" w:type="dxa"/>
            <w:vAlign w:val="center"/>
          </w:tcPr>
          <w:p w14:paraId="6EDF6364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3,41</w:t>
            </w:r>
          </w:p>
        </w:tc>
        <w:tc>
          <w:tcPr>
            <w:tcW w:w="1599" w:type="dxa"/>
            <w:vAlign w:val="center"/>
          </w:tcPr>
          <w:p w14:paraId="0AF4ECB7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129E5D8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5C981209" w14:textId="77777777" w:rsidTr="007709FA">
        <w:trPr>
          <w:trHeight w:hRule="exact" w:val="284"/>
        </w:trPr>
        <w:tc>
          <w:tcPr>
            <w:tcW w:w="516" w:type="dxa"/>
            <w:vAlign w:val="center"/>
          </w:tcPr>
          <w:p w14:paraId="582FBAF4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2474" w:type="dxa"/>
            <w:vAlign w:val="center"/>
          </w:tcPr>
          <w:p w14:paraId="3A2409F8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Zużyte opony</w:t>
            </w:r>
          </w:p>
        </w:tc>
        <w:tc>
          <w:tcPr>
            <w:tcW w:w="1633" w:type="dxa"/>
            <w:vAlign w:val="center"/>
          </w:tcPr>
          <w:p w14:paraId="139F3514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160103</w:t>
            </w:r>
          </w:p>
        </w:tc>
        <w:tc>
          <w:tcPr>
            <w:tcW w:w="1524" w:type="dxa"/>
            <w:vAlign w:val="center"/>
          </w:tcPr>
          <w:p w14:paraId="5DC40CC4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9,88</w:t>
            </w:r>
          </w:p>
        </w:tc>
        <w:tc>
          <w:tcPr>
            <w:tcW w:w="1599" w:type="dxa"/>
            <w:vAlign w:val="center"/>
          </w:tcPr>
          <w:p w14:paraId="452AA680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10425A8A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057A0E06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50F8BC0F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2474" w:type="dxa"/>
            <w:vMerge w:val="restart"/>
            <w:vAlign w:val="center"/>
          </w:tcPr>
          <w:p w14:paraId="71536EA7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Odzież i tekstylia </w:t>
            </w:r>
          </w:p>
        </w:tc>
        <w:tc>
          <w:tcPr>
            <w:tcW w:w="1633" w:type="dxa"/>
            <w:vAlign w:val="center"/>
          </w:tcPr>
          <w:p w14:paraId="28C8E964" w14:textId="77777777" w:rsidR="004E426A" w:rsidRPr="004E426A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200110</w:t>
            </w:r>
          </w:p>
        </w:tc>
        <w:tc>
          <w:tcPr>
            <w:tcW w:w="1524" w:type="dxa"/>
            <w:vAlign w:val="center"/>
          </w:tcPr>
          <w:p w14:paraId="3EAE6A62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44340F43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1C3A5921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42B7BF19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3678B726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501704C5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1E1EDCD9" w14:textId="77777777" w:rsidR="004E426A" w:rsidRPr="004E426A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200111</w:t>
            </w:r>
          </w:p>
        </w:tc>
        <w:tc>
          <w:tcPr>
            <w:tcW w:w="1524" w:type="dxa"/>
            <w:vAlign w:val="center"/>
          </w:tcPr>
          <w:p w14:paraId="210B3E29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475C6FC1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038162E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60657F81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1E2AFA80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lastRenderedPageBreak/>
              <w:t>16.</w:t>
            </w:r>
          </w:p>
        </w:tc>
        <w:tc>
          <w:tcPr>
            <w:tcW w:w="2474" w:type="dxa"/>
            <w:vMerge w:val="restart"/>
            <w:vAlign w:val="center"/>
          </w:tcPr>
          <w:p w14:paraId="71D8C0DC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Inne odpady komunalne </w:t>
            </w:r>
          </w:p>
        </w:tc>
        <w:tc>
          <w:tcPr>
            <w:tcW w:w="1633" w:type="dxa"/>
            <w:vAlign w:val="center"/>
          </w:tcPr>
          <w:p w14:paraId="236BB940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200125</w:t>
            </w:r>
          </w:p>
        </w:tc>
        <w:tc>
          <w:tcPr>
            <w:tcW w:w="1524" w:type="dxa"/>
            <w:vAlign w:val="center"/>
          </w:tcPr>
          <w:p w14:paraId="76AE9381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225DB21A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F865B32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0DBA51A8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30D958E6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1D342BA6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757B4CB4" w14:textId="77777777" w:rsidR="004E426A" w:rsidRPr="004E426A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200128</w:t>
            </w:r>
          </w:p>
        </w:tc>
        <w:tc>
          <w:tcPr>
            <w:tcW w:w="1524" w:type="dxa"/>
            <w:vAlign w:val="center"/>
          </w:tcPr>
          <w:p w14:paraId="163A8796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5E703213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113DDFAB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6E67EA1B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3FDB45CA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5A113338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60E6C734" w14:textId="77777777" w:rsidR="004E426A" w:rsidRPr="004E426A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200180</w:t>
            </w:r>
          </w:p>
        </w:tc>
        <w:tc>
          <w:tcPr>
            <w:tcW w:w="1524" w:type="dxa"/>
            <w:vAlign w:val="center"/>
          </w:tcPr>
          <w:p w14:paraId="10750A42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75173CD2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178542FF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37A606ED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238CF3DD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  <w:r w:rsidRPr="004E426A">
              <w:rPr>
                <w:kern w:val="0"/>
                <w:sz w:val="22"/>
                <w:szCs w:val="22"/>
                <w:lang w:eastAsia="en-US"/>
              </w:rPr>
              <w:t>17.</w:t>
            </w:r>
          </w:p>
        </w:tc>
        <w:tc>
          <w:tcPr>
            <w:tcW w:w="2474" w:type="dxa"/>
            <w:vMerge w:val="restart"/>
            <w:vAlign w:val="center"/>
          </w:tcPr>
          <w:p w14:paraId="7174280B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  <w:r w:rsidRPr="004E426A">
              <w:rPr>
                <w:kern w:val="0"/>
                <w:sz w:val="22"/>
                <w:szCs w:val="22"/>
                <w:lang w:eastAsia="en-US"/>
              </w:rPr>
              <w:t xml:space="preserve">Inne odpady niebezpieczne </w:t>
            </w:r>
          </w:p>
        </w:tc>
        <w:tc>
          <w:tcPr>
            <w:tcW w:w="1633" w:type="dxa"/>
            <w:vAlign w:val="center"/>
          </w:tcPr>
          <w:p w14:paraId="10312822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200113*</w:t>
            </w:r>
          </w:p>
        </w:tc>
        <w:tc>
          <w:tcPr>
            <w:tcW w:w="1524" w:type="dxa"/>
            <w:vAlign w:val="center"/>
          </w:tcPr>
          <w:p w14:paraId="48DD56D3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6E58B883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5CAB6DF4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19935555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77649167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682B1E6B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593ACE67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200114*</w:t>
            </w:r>
          </w:p>
        </w:tc>
        <w:tc>
          <w:tcPr>
            <w:tcW w:w="1524" w:type="dxa"/>
            <w:vAlign w:val="center"/>
          </w:tcPr>
          <w:p w14:paraId="400D35F6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55DBF176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1CB2690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38082C21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443D4A76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7E5E6DA0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07A08E63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200115*</w:t>
            </w:r>
          </w:p>
        </w:tc>
        <w:tc>
          <w:tcPr>
            <w:tcW w:w="1524" w:type="dxa"/>
            <w:vAlign w:val="center"/>
          </w:tcPr>
          <w:p w14:paraId="358317CD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0134D0EB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623F78BF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294CD431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2C91ACC8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6B9E305F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2EB2A3CD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200117*</w:t>
            </w:r>
          </w:p>
        </w:tc>
        <w:tc>
          <w:tcPr>
            <w:tcW w:w="1524" w:type="dxa"/>
            <w:vAlign w:val="center"/>
          </w:tcPr>
          <w:p w14:paraId="1642A98C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166F0A92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3CF54B0C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2D9641EB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0375248F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400843BD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181B6F92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200119*</w:t>
            </w:r>
          </w:p>
        </w:tc>
        <w:tc>
          <w:tcPr>
            <w:tcW w:w="1524" w:type="dxa"/>
            <w:vAlign w:val="center"/>
          </w:tcPr>
          <w:p w14:paraId="6F93F992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1ADA4576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2A7773D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57261C20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786B9747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529786DD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1A1DA0BB" w14:textId="77777777" w:rsidR="004E426A" w:rsidRPr="004E426A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200126*</w:t>
            </w:r>
          </w:p>
        </w:tc>
        <w:tc>
          <w:tcPr>
            <w:tcW w:w="1524" w:type="dxa"/>
            <w:vAlign w:val="center"/>
          </w:tcPr>
          <w:p w14:paraId="7DABF49B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48D3D3DF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173EBB4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26C110FD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6C11D941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03C891EC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4092AF3A" w14:textId="77777777" w:rsidR="004E426A" w:rsidRPr="004E426A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200127*</w:t>
            </w:r>
          </w:p>
        </w:tc>
        <w:tc>
          <w:tcPr>
            <w:tcW w:w="1524" w:type="dxa"/>
            <w:vAlign w:val="center"/>
          </w:tcPr>
          <w:p w14:paraId="56590927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30C10924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8887A19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40723A3E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57B56FC8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668E3C7F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79B3C31A" w14:textId="77777777" w:rsidR="004E426A" w:rsidRPr="004E426A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200129*</w:t>
            </w:r>
          </w:p>
        </w:tc>
        <w:tc>
          <w:tcPr>
            <w:tcW w:w="1524" w:type="dxa"/>
            <w:vAlign w:val="center"/>
          </w:tcPr>
          <w:p w14:paraId="0050BD07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34705D55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55B94AAA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4E426A" w14:paraId="55583CA7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7931383C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70473C39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77DE3C3B" w14:textId="77777777" w:rsidR="004E426A" w:rsidRPr="004E426A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200130</w:t>
            </w:r>
          </w:p>
        </w:tc>
        <w:tc>
          <w:tcPr>
            <w:tcW w:w="1524" w:type="dxa"/>
            <w:vAlign w:val="center"/>
          </w:tcPr>
          <w:p w14:paraId="23B9A86F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4E426A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247F6DB0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79FB7BA" w14:textId="77777777" w:rsidR="004E426A" w:rsidRPr="004E426A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</w:tbl>
    <w:p w14:paraId="5ABF4F63" w14:textId="77777777" w:rsidR="006D595C" w:rsidRPr="004E426A" w:rsidRDefault="006D595C" w:rsidP="007F1C2B"/>
    <w:tbl>
      <w:tblPr>
        <w:tblStyle w:val="Tabela-Siatka2"/>
        <w:tblW w:w="8930" w:type="dxa"/>
        <w:tblInd w:w="392" w:type="dxa"/>
        <w:tblLook w:val="04A0" w:firstRow="1" w:lastRow="0" w:firstColumn="1" w:lastColumn="0" w:noHBand="0" w:noVBand="1"/>
      </w:tblPr>
      <w:tblGrid>
        <w:gridCol w:w="1559"/>
        <w:gridCol w:w="3260"/>
        <w:gridCol w:w="1985"/>
        <w:gridCol w:w="2126"/>
      </w:tblGrid>
      <w:tr w:rsidR="00BD5263" w:rsidRPr="004E426A" w14:paraId="56CCF25F" w14:textId="77777777" w:rsidTr="006D595C">
        <w:tc>
          <w:tcPr>
            <w:tcW w:w="1559" w:type="dxa"/>
            <w:vAlign w:val="center"/>
          </w:tcPr>
          <w:p w14:paraId="0EA81C84" w14:textId="77777777" w:rsidR="00BD5263" w:rsidRPr="004E426A" w:rsidRDefault="00BD5263" w:rsidP="006D595C">
            <w:pPr>
              <w:autoSpaceDN w:val="0"/>
              <w:adjustRightInd w:val="0"/>
              <w:ind w:right="-111"/>
              <w:jc w:val="center"/>
              <w:rPr>
                <w:b/>
                <w:bCs/>
                <w:lang w:eastAsia="pl-PL"/>
              </w:rPr>
            </w:pPr>
            <w:bookmarkStart w:id="0" w:name="_Hlk112927521"/>
            <w:r w:rsidRPr="004E426A">
              <w:rPr>
                <w:b/>
                <w:bCs/>
                <w:lang w:eastAsia="pl-PL"/>
              </w:rPr>
              <w:t>Kontrola ważenia-opcje</w:t>
            </w:r>
          </w:p>
        </w:tc>
        <w:tc>
          <w:tcPr>
            <w:tcW w:w="3260" w:type="dxa"/>
            <w:vAlign w:val="center"/>
          </w:tcPr>
          <w:p w14:paraId="625AA807" w14:textId="77777777" w:rsidR="00BD5263" w:rsidRPr="004E426A" w:rsidRDefault="00BD5263" w:rsidP="006D595C">
            <w:pPr>
              <w:autoSpaceDN w:val="0"/>
              <w:adjustRightInd w:val="0"/>
              <w:ind w:right="-111"/>
              <w:jc w:val="center"/>
              <w:rPr>
                <w:lang w:eastAsia="pl-PL"/>
              </w:rPr>
            </w:pPr>
            <w:r w:rsidRPr="004E426A">
              <w:rPr>
                <w:lang w:eastAsia="pl-PL"/>
              </w:rPr>
              <w:t>Krótki opis</w:t>
            </w:r>
          </w:p>
        </w:tc>
        <w:tc>
          <w:tcPr>
            <w:tcW w:w="1985" w:type="dxa"/>
            <w:vAlign w:val="center"/>
          </w:tcPr>
          <w:p w14:paraId="4AECF799" w14:textId="77777777" w:rsidR="00BD5263" w:rsidRPr="004E426A" w:rsidRDefault="00BD5263" w:rsidP="006D595C">
            <w:pPr>
              <w:autoSpaceDN w:val="0"/>
              <w:adjustRightInd w:val="0"/>
              <w:ind w:right="-111"/>
              <w:jc w:val="center"/>
              <w:rPr>
                <w:lang w:eastAsia="pl-PL"/>
              </w:rPr>
            </w:pPr>
            <w:r w:rsidRPr="004E426A">
              <w:rPr>
                <w:lang w:eastAsia="pl-PL"/>
              </w:rPr>
              <w:t>Cena brutto</w:t>
            </w:r>
          </w:p>
        </w:tc>
        <w:tc>
          <w:tcPr>
            <w:tcW w:w="2126" w:type="dxa"/>
            <w:vAlign w:val="center"/>
          </w:tcPr>
          <w:p w14:paraId="7FE3875D" w14:textId="77777777" w:rsidR="00BD5263" w:rsidRPr="004E426A" w:rsidRDefault="00BD5263" w:rsidP="006D595C">
            <w:pPr>
              <w:autoSpaceDN w:val="0"/>
              <w:adjustRightInd w:val="0"/>
              <w:ind w:right="-111"/>
              <w:jc w:val="center"/>
              <w:rPr>
                <w:lang w:eastAsia="pl-PL"/>
              </w:rPr>
            </w:pPr>
            <w:r w:rsidRPr="004E426A">
              <w:rPr>
                <w:lang w:eastAsia="pl-PL"/>
              </w:rPr>
              <w:t>Wybrany wariant*</w:t>
            </w:r>
          </w:p>
        </w:tc>
      </w:tr>
      <w:tr w:rsidR="00BD5263" w:rsidRPr="004E426A" w14:paraId="107AEEEF" w14:textId="77777777" w:rsidTr="006D595C">
        <w:tc>
          <w:tcPr>
            <w:tcW w:w="1559" w:type="dxa"/>
          </w:tcPr>
          <w:p w14:paraId="0F7AFC75" w14:textId="0D483915" w:rsidR="00BD5263" w:rsidRPr="004E426A" w:rsidRDefault="00BD5263" w:rsidP="006D595C">
            <w:pPr>
              <w:autoSpaceDN w:val="0"/>
              <w:adjustRightInd w:val="0"/>
              <w:ind w:right="-111"/>
              <w:jc w:val="both"/>
              <w:rPr>
                <w:lang w:eastAsia="pl-PL"/>
              </w:rPr>
            </w:pPr>
            <w:r w:rsidRPr="004E426A">
              <w:rPr>
                <w:lang w:eastAsia="pl-PL"/>
              </w:rPr>
              <w:t xml:space="preserve">pkt V, </w:t>
            </w:r>
            <w:proofErr w:type="spellStart"/>
            <w:r w:rsidRPr="004E426A">
              <w:rPr>
                <w:lang w:eastAsia="pl-PL"/>
              </w:rPr>
              <w:t>ppkt</w:t>
            </w:r>
            <w:proofErr w:type="spellEnd"/>
            <w:r w:rsidRPr="004E426A">
              <w:rPr>
                <w:lang w:eastAsia="pl-PL"/>
              </w:rPr>
              <w:t xml:space="preserve"> 3 a.</w:t>
            </w:r>
            <w:r w:rsidR="00B17E36" w:rsidRPr="004E426A">
              <w:rPr>
                <w:lang w:eastAsia="pl-PL"/>
              </w:rPr>
              <w:t xml:space="preserve"> zał. nr 2 do SWZ</w:t>
            </w:r>
          </w:p>
        </w:tc>
        <w:tc>
          <w:tcPr>
            <w:tcW w:w="3260" w:type="dxa"/>
          </w:tcPr>
          <w:p w14:paraId="7C33D517" w14:textId="77777777" w:rsidR="00BD5263" w:rsidRPr="004E426A" w:rsidRDefault="00BD5263" w:rsidP="006D595C">
            <w:pPr>
              <w:autoSpaceDN w:val="0"/>
              <w:adjustRightInd w:val="0"/>
              <w:ind w:right="-111"/>
              <w:rPr>
                <w:lang w:eastAsia="pl-PL"/>
              </w:rPr>
            </w:pPr>
            <w:r w:rsidRPr="004E426A">
              <w:rPr>
                <w:lang w:eastAsia="pl-PL"/>
              </w:rPr>
              <w:t xml:space="preserve">Pojazdy wyposażone w wagę wraz z oprogramowaniem </w:t>
            </w:r>
          </w:p>
        </w:tc>
        <w:tc>
          <w:tcPr>
            <w:tcW w:w="1985" w:type="dxa"/>
          </w:tcPr>
          <w:p w14:paraId="6B82C339" w14:textId="77777777" w:rsidR="00BD5263" w:rsidRPr="004E426A" w:rsidRDefault="00BD5263" w:rsidP="006D595C">
            <w:pPr>
              <w:autoSpaceDN w:val="0"/>
              <w:adjustRightInd w:val="0"/>
              <w:ind w:right="-111"/>
              <w:jc w:val="both"/>
              <w:rPr>
                <w:lang w:eastAsia="pl-PL"/>
              </w:rPr>
            </w:pPr>
          </w:p>
        </w:tc>
        <w:tc>
          <w:tcPr>
            <w:tcW w:w="2126" w:type="dxa"/>
          </w:tcPr>
          <w:p w14:paraId="128842E4" w14:textId="77777777" w:rsidR="00BD5263" w:rsidRPr="004E426A" w:rsidRDefault="00BD5263" w:rsidP="006D595C">
            <w:pPr>
              <w:autoSpaceDN w:val="0"/>
              <w:adjustRightInd w:val="0"/>
              <w:ind w:right="-111"/>
              <w:jc w:val="both"/>
              <w:rPr>
                <w:lang w:eastAsia="pl-PL"/>
              </w:rPr>
            </w:pPr>
          </w:p>
        </w:tc>
      </w:tr>
      <w:tr w:rsidR="00BD5263" w:rsidRPr="004E426A" w14:paraId="119C2AC8" w14:textId="77777777" w:rsidTr="006D595C">
        <w:tc>
          <w:tcPr>
            <w:tcW w:w="1559" w:type="dxa"/>
          </w:tcPr>
          <w:p w14:paraId="43FA0939" w14:textId="77777777" w:rsidR="00BD5263" w:rsidRPr="004E426A" w:rsidRDefault="00BD5263" w:rsidP="006D595C">
            <w:pPr>
              <w:autoSpaceDN w:val="0"/>
              <w:adjustRightInd w:val="0"/>
              <w:ind w:right="-111"/>
              <w:jc w:val="both"/>
              <w:rPr>
                <w:lang w:eastAsia="pl-PL"/>
              </w:rPr>
            </w:pPr>
            <w:r w:rsidRPr="004E426A">
              <w:rPr>
                <w:lang w:eastAsia="pl-PL"/>
              </w:rPr>
              <w:t xml:space="preserve">pkt V, </w:t>
            </w:r>
            <w:proofErr w:type="spellStart"/>
            <w:r w:rsidRPr="004E426A">
              <w:rPr>
                <w:lang w:eastAsia="pl-PL"/>
              </w:rPr>
              <w:t>ppkt</w:t>
            </w:r>
            <w:proofErr w:type="spellEnd"/>
            <w:r w:rsidRPr="004E426A">
              <w:rPr>
                <w:lang w:eastAsia="pl-PL"/>
              </w:rPr>
              <w:t xml:space="preserve"> 3 b.</w:t>
            </w:r>
          </w:p>
          <w:p w14:paraId="572D12F3" w14:textId="5F1ADC16" w:rsidR="00B17E36" w:rsidRPr="004E426A" w:rsidRDefault="00B17E36" w:rsidP="006D595C">
            <w:pPr>
              <w:autoSpaceDN w:val="0"/>
              <w:adjustRightInd w:val="0"/>
              <w:ind w:right="-111"/>
              <w:jc w:val="both"/>
              <w:rPr>
                <w:lang w:eastAsia="pl-PL"/>
              </w:rPr>
            </w:pPr>
            <w:r w:rsidRPr="004E426A">
              <w:rPr>
                <w:lang w:eastAsia="pl-PL"/>
              </w:rPr>
              <w:t>zał. nr 2 do SWZ</w:t>
            </w:r>
          </w:p>
        </w:tc>
        <w:tc>
          <w:tcPr>
            <w:tcW w:w="3260" w:type="dxa"/>
          </w:tcPr>
          <w:p w14:paraId="773CE318" w14:textId="77777777" w:rsidR="00BD5263" w:rsidRPr="004E426A" w:rsidRDefault="00BD5263" w:rsidP="006D595C">
            <w:pPr>
              <w:autoSpaceDN w:val="0"/>
              <w:adjustRightInd w:val="0"/>
              <w:ind w:right="-111"/>
              <w:rPr>
                <w:lang w:eastAsia="pl-PL"/>
              </w:rPr>
            </w:pPr>
            <w:r w:rsidRPr="004E426A">
              <w:rPr>
                <w:lang w:eastAsia="pl-PL"/>
              </w:rPr>
              <w:t>Posiadanie/instalacja legalizowanej wagi najazdowej</w:t>
            </w:r>
          </w:p>
        </w:tc>
        <w:tc>
          <w:tcPr>
            <w:tcW w:w="1985" w:type="dxa"/>
          </w:tcPr>
          <w:p w14:paraId="75E1025B" w14:textId="77777777" w:rsidR="00BD5263" w:rsidRPr="004E426A" w:rsidRDefault="00BD5263" w:rsidP="006D595C">
            <w:pPr>
              <w:autoSpaceDN w:val="0"/>
              <w:adjustRightInd w:val="0"/>
              <w:ind w:right="-111"/>
              <w:jc w:val="both"/>
              <w:rPr>
                <w:lang w:eastAsia="pl-PL"/>
              </w:rPr>
            </w:pPr>
          </w:p>
        </w:tc>
        <w:tc>
          <w:tcPr>
            <w:tcW w:w="2126" w:type="dxa"/>
          </w:tcPr>
          <w:p w14:paraId="542459F7" w14:textId="77777777" w:rsidR="00BD5263" w:rsidRPr="004E426A" w:rsidRDefault="00BD5263" w:rsidP="006D595C">
            <w:pPr>
              <w:autoSpaceDN w:val="0"/>
              <w:adjustRightInd w:val="0"/>
              <w:ind w:right="-111"/>
              <w:jc w:val="both"/>
              <w:rPr>
                <w:lang w:eastAsia="pl-PL"/>
              </w:rPr>
            </w:pPr>
          </w:p>
        </w:tc>
      </w:tr>
      <w:tr w:rsidR="00BD5263" w:rsidRPr="004E426A" w14:paraId="67CACFE6" w14:textId="77777777" w:rsidTr="006D595C">
        <w:tc>
          <w:tcPr>
            <w:tcW w:w="1559" w:type="dxa"/>
          </w:tcPr>
          <w:p w14:paraId="63C63569" w14:textId="77777777" w:rsidR="00BD5263" w:rsidRPr="004E426A" w:rsidRDefault="00BD5263" w:rsidP="006D595C">
            <w:pPr>
              <w:autoSpaceDN w:val="0"/>
              <w:adjustRightInd w:val="0"/>
              <w:ind w:right="-111"/>
              <w:jc w:val="both"/>
              <w:rPr>
                <w:lang w:eastAsia="pl-PL"/>
              </w:rPr>
            </w:pPr>
            <w:r w:rsidRPr="004E426A">
              <w:rPr>
                <w:lang w:eastAsia="pl-PL"/>
              </w:rPr>
              <w:t xml:space="preserve">pkt V, </w:t>
            </w:r>
            <w:proofErr w:type="spellStart"/>
            <w:r w:rsidRPr="004E426A">
              <w:rPr>
                <w:lang w:eastAsia="pl-PL"/>
              </w:rPr>
              <w:t>ppkt</w:t>
            </w:r>
            <w:proofErr w:type="spellEnd"/>
            <w:r w:rsidRPr="004E426A">
              <w:rPr>
                <w:lang w:eastAsia="pl-PL"/>
              </w:rPr>
              <w:t xml:space="preserve"> 3 c.</w:t>
            </w:r>
          </w:p>
          <w:p w14:paraId="2F21EA2A" w14:textId="45FBF45B" w:rsidR="00B17E36" w:rsidRPr="004E426A" w:rsidRDefault="00B17E36" w:rsidP="006D595C">
            <w:pPr>
              <w:autoSpaceDN w:val="0"/>
              <w:adjustRightInd w:val="0"/>
              <w:ind w:right="-111"/>
              <w:jc w:val="both"/>
              <w:rPr>
                <w:lang w:eastAsia="pl-PL"/>
              </w:rPr>
            </w:pPr>
            <w:r w:rsidRPr="004E426A">
              <w:rPr>
                <w:lang w:eastAsia="pl-PL"/>
              </w:rPr>
              <w:t>zał. nr 2 do SWZ</w:t>
            </w:r>
          </w:p>
        </w:tc>
        <w:tc>
          <w:tcPr>
            <w:tcW w:w="3260" w:type="dxa"/>
          </w:tcPr>
          <w:p w14:paraId="432106E1" w14:textId="77777777" w:rsidR="00BD5263" w:rsidRPr="004E426A" w:rsidRDefault="00BD5263" w:rsidP="006D595C">
            <w:pPr>
              <w:autoSpaceDN w:val="0"/>
              <w:adjustRightInd w:val="0"/>
              <w:ind w:right="-111"/>
              <w:rPr>
                <w:lang w:eastAsia="pl-PL"/>
              </w:rPr>
            </w:pPr>
            <w:r w:rsidRPr="004E426A">
              <w:rPr>
                <w:lang w:eastAsia="pl-PL"/>
              </w:rPr>
              <w:t xml:space="preserve">Ważenie odpadów w PSZOK przy ul. Górniczej w Mszanie </w:t>
            </w:r>
          </w:p>
        </w:tc>
        <w:tc>
          <w:tcPr>
            <w:tcW w:w="1985" w:type="dxa"/>
            <w:vAlign w:val="center"/>
          </w:tcPr>
          <w:p w14:paraId="6511B35D" w14:textId="77777777" w:rsidR="00BD5263" w:rsidRPr="004E426A" w:rsidRDefault="00BD5263" w:rsidP="006D595C">
            <w:pPr>
              <w:autoSpaceDN w:val="0"/>
              <w:adjustRightInd w:val="0"/>
              <w:ind w:right="-111"/>
              <w:jc w:val="center"/>
              <w:rPr>
                <w:lang w:eastAsia="pl-PL"/>
              </w:rPr>
            </w:pPr>
            <w:r w:rsidRPr="004E426A">
              <w:rPr>
                <w:lang w:eastAsia="pl-PL"/>
              </w:rPr>
              <w:t>---</w:t>
            </w:r>
          </w:p>
        </w:tc>
        <w:tc>
          <w:tcPr>
            <w:tcW w:w="2126" w:type="dxa"/>
          </w:tcPr>
          <w:p w14:paraId="731AD784" w14:textId="77777777" w:rsidR="00BD5263" w:rsidRPr="004E426A" w:rsidRDefault="00BD5263" w:rsidP="006D595C">
            <w:pPr>
              <w:autoSpaceDN w:val="0"/>
              <w:adjustRightInd w:val="0"/>
              <w:ind w:right="-111"/>
              <w:jc w:val="both"/>
              <w:rPr>
                <w:lang w:eastAsia="pl-PL"/>
              </w:rPr>
            </w:pPr>
          </w:p>
        </w:tc>
      </w:tr>
      <w:tr w:rsidR="00BD5263" w:rsidRPr="004E426A" w14:paraId="5ECA24D1" w14:textId="77777777" w:rsidTr="006D595C">
        <w:tc>
          <w:tcPr>
            <w:tcW w:w="1559" w:type="dxa"/>
          </w:tcPr>
          <w:p w14:paraId="554FB2AA" w14:textId="77777777" w:rsidR="00BD5263" w:rsidRPr="004E426A" w:rsidRDefault="00BD5263" w:rsidP="006D595C">
            <w:pPr>
              <w:autoSpaceDN w:val="0"/>
              <w:adjustRightInd w:val="0"/>
              <w:ind w:right="-111"/>
              <w:jc w:val="both"/>
              <w:rPr>
                <w:lang w:eastAsia="pl-PL"/>
              </w:rPr>
            </w:pPr>
            <w:r w:rsidRPr="004E426A">
              <w:rPr>
                <w:lang w:eastAsia="pl-PL"/>
              </w:rPr>
              <w:t xml:space="preserve">pkt V, </w:t>
            </w:r>
            <w:proofErr w:type="spellStart"/>
            <w:r w:rsidRPr="004E426A">
              <w:rPr>
                <w:lang w:eastAsia="pl-PL"/>
              </w:rPr>
              <w:t>ppkt</w:t>
            </w:r>
            <w:proofErr w:type="spellEnd"/>
            <w:r w:rsidRPr="004E426A">
              <w:rPr>
                <w:lang w:eastAsia="pl-PL"/>
              </w:rPr>
              <w:t xml:space="preserve"> 3 d.</w:t>
            </w:r>
          </w:p>
          <w:p w14:paraId="6A968896" w14:textId="7B455E06" w:rsidR="00B17E36" w:rsidRPr="004E426A" w:rsidRDefault="00B17E36" w:rsidP="006D595C">
            <w:pPr>
              <w:autoSpaceDN w:val="0"/>
              <w:adjustRightInd w:val="0"/>
              <w:ind w:right="-111"/>
              <w:jc w:val="both"/>
              <w:rPr>
                <w:lang w:eastAsia="pl-PL"/>
              </w:rPr>
            </w:pPr>
            <w:r w:rsidRPr="004E426A">
              <w:rPr>
                <w:lang w:eastAsia="pl-PL"/>
              </w:rPr>
              <w:t>zał. nr 2 do SWZ</w:t>
            </w:r>
          </w:p>
        </w:tc>
        <w:tc>
          <w:tcPr>
            <w:tcW w:w="3260" w:type="dxa"/>
          </w:tcPr>
          <w:p w14:paraId="2C02E11F" w14:textId="77777777" w:rsidR="00BD5263" w:rsidRPr="004E426A" w:rsidRDefault="00BD5263" w:rsidP="006D595C">
            <w:pPr>
              <w:autoSpaceDN w:val="0"/>
              <w:adjustRightInd w:val="0"/>
              <w:ind w:right="-111"/>
              <w:rPr>
                <w:lang w:eastAsia="pl-PL"/>
              </w:rPr>
            </w:pPr>
            <w:r w:rsidRPr="004E426A">
              <w:rPr>
                <w:lang w:eastAsia="pl-PL"/>
              </w:rPr>
              <w:t>Odrębna umowa z podmiotem posiadającym legalizowaną wagę</w:t>
            </w:r>
          </w:p>
        </w:tc>
        <w:tc>
          <w:tcPr>
            <w:tcW w:w="1985" w:type="dxa"/>
          </w:tcPr>
          <w:p w14:paraId="05833B0E" w14:textId="77777777" w:rsidR="00BD5263" w:rsidRPr="004E426A" w:rsidRDefault="00BD5263" w:rsidP="006D595C">
            <w:pPr>
              <w:autoSpaceDN w:val="0"/>
              <w:adjustRightInd w:val="0"/>
              <w:ind w:right="-111"/>
              <w:jc w:val="both"/>
              <w:rPr>
                <w:lang w:eastAsia="pl-PL"/>
              </w:rPr>
            </w:pPr>
          </w:p>
        </w:tc>
        <w:tc>
          <w:tcPr>
            <w:tcW w:w="2126" w:type="dxa"/>
          </w:tcPr>
          <w:p w14:paraId="167D44EE" w14:textId="77777777" w:rsidR="00BD5263" w:rsidRPr="004E426A" w:rsidRDefault="00BD5263" w:rsidP="006D595C">
            <w:pPr>
              <w:autoSpaceDN w:val="0"/>
              <w:adjustRightInd w:val="0"/>
              <w:ind w:right="-111"/>
              <w:jc w:val="both"/>
              <w:rPr>
                <w:lang w:eastAsia="pl-PL"/>
              </w:rPr>
            </w:pPr>
          </w:p>
        </w:tc>
      </w:tr>
    </w:tbl>
    <w:tbl>
      <w:tblPr>
        <w:tblStyle w:val="Tabela-Siatka3"/>
        <w:tblW w:w="0" w:type="auto"/>
        <w:jc w:val="center"/>
        <w:tblLook w:val="04A0" w:firstRow="1" w:lastRow="0" w:firstColumn="1" w:lastColumn="0" w:noHBand="0" w:noVBand="1"/>
      </w:tblPr>
      <w:tblGrid>
        <w:gridCol w:w="1341"/>
        <w:gridCol w:w="3610"/>
        <w:gridCol w:w="3696"/>
      </w:tblGrid>
      <w:tr w:rsidR="00BD5263" w:rsidRPr="004E426A" w14:paraId="3F88544B" w14:textId="77777777" w:rsidTr="004E426A">
        <w:trPr>
          <w:jc w:val="center"/>
        </w:trPr>
        <w:tc>
          <w:tcPr>
            <w:tcW w:w="1341" w:type="dxa"/>
          </w:tcPr>
          <w:p w14:paraId="44C39767" w14:textId="77777777" w:rsidR="00BD5263" w:rsidRPr="004E426A" w:rsidRDefault="00BD5263" w:rsidP="00C142A2">
            <w:pPr>
              <w:jc w:val="both"/>
              <w:rPr>
                <w:b/>
                <w:bCs/>
              </w:rPr>
            </w:pPr>
            <w:r w:rsidRPr="004E426A">
              <w:rPr>
                <w:b/>
                <w:bCs/>
              </w:rPr>
              <w:t>Rodzaj kontenera</w:t>
            </w:r>
          </w:p>
          <w:p w14:paraId="33D4799B" w14:textId="77777777" w:rsidR="008F6464" w:rsidRPr="004E426A" w:rsidRDefault="008F6464" w:rsidP="00C142A2">
            <w:pPr>
              <w:jc w:val="both"/>
            </w:pPr>
          </w:p>
        </w:tc>
        <w:tc>
          <w:tcPr>
            <w:tcW w:w="3610" w:type="dxa"/>
          </w:tcPr>
          <w:p w14:paraId="7949FDD5" w14:textId="77777777" w:rsidR="00BD5263" w:rsidRPr="004E426A" w:rsidRDefault="00BD5263" w:rsidP="00C142A2">
            <w:pPr>
              <w:jc w:val="both"/>
            </w:pPr>
            <w:r w:rsidRPr="004E426A">
              <w:t>Koszt dzierżawy za 1 dobę cena netto</w:t>
            </w:r>
          </w:p>
        </w:tc>
        <w:tc>
          <w:tcPr>
            <w:tcW w:w="3696" w:type="dxa"/>
          </w:tcPr>
          <w:p w14:paraId="269BBC02" w14:textId="77777777" w:rsidR="00BD5263" w:rsidRPr="004E426A" w:rsidRDefault="00BD5263" w:rsidP="00C142A2">
            <w:pPr>
              <w:jc w:val="both"/>
            </w:pPr>
            <w:r w:rsidRPr="004E426A">
              <w:t xml:space="preserve">Roczny koszt dzierżawy cena netto </w:t>
            </w:r>
          </w:p>
        </w:tc>
      </w:tr>
      <w:tr w:rsidR="00BD5263" w:rsidRPr="004E426A" w14:paraId="21A12CE0" w14:textId="77777777" w:rsidTr="004E426A">
        <w:trPr>
          <w:jc w:val="center"/>
        </w:trPr>
        <w:tc>
          <w:tcPr>
            <w:tcW w:w="1341" w:type="dxa"/>
          </w:tcPr>
          <w:p w14:paraId="6C16AA98" w14:textId="77777777" w:rsidR="00BD5263" w:rsidRPr="004E426A" w:rsidRDefault="00BD5263" w:rsidP="00C142A2">
            <w:pPr>
              <w:jc w:val="both"/>
            </w:pPr>
            <w:r w:rsidRPr="004E426A">
              <w:t>KP40</w:t>
            </w:r>
          </w:p>
        </w:tc>
        <w:tc>
          <w:tcPr>
            <w:tcW w:w="3610" w:type="dxa"/>
          </w:tcPr>
          <w:p w14:paraId="17F83243" w14:textId="77777777" w:rsidR="00BD5263" w:rsidRPr="004E426A" w:rsidRDefault="00BD5263" w:rsidP="00C142A2">
            <w:pPr>
              <w:jc w:val="both"/>
            </w:pPr>
          </w:p>
          <w:p w14:paraId="3C9B71E5" w14:textId="77777777" w:rsidR="00BD5263" w:rsidRPr="004E426A" w:rsidRDefault="00BD5263" w:rsidP="00C142A2">
            <w:pPr>
              <w:jc w:val="both"/>
            </w:pPr>
          </w:p>
        </w:tc>
        <w:tc>
          <w:tcPr>
            <w:tcW w:w="3696" w:type="dxa"/>
          </w:tcPr>
          <w:p w14:paraId="326D2E97" w14:textId="77777777" w:rsidR="00BD5263" w:rsidRPr="004E426A" w:rsidRDefault="00BD5263" w:rsidP="00C142A2">
            <w:pPr>
              <w:jc w:val="both"/>
            </w:pPr>
          </w:p>
        </w:tc>
      </w:tr>
      <w:tr w:rsidR="00BD5263" w:rsidRPr="004E426A" w14:paraId="3CB9C633" w14:textId="77777777" w:rsidTr="004E426A">
        <w:trPr>
          <w:jc w:val="center"/>
        </w:trPr>
        <w:tc>
          <w:tcPr>
            <w:tcW w:w="1341" w:type="dxa"/>
          </w:tcPr>
          <w:p w14:paraId="3F4354EF" w14:textId="77777777" w:rsidR="00BD5263" w:rsidRPr="004E426A" w:rsidRDefault="00BD5263" w:rsidP="00C142A2">
            <w:pPr>
              <w:jc w:val="both"/>
            </w:pPr>
            <w:r w:rsidRPr="004E426A">
              <w:t>KP7 zamknięty</w:t>
            </w:r>
          </w:p>
        </w:tc>
        <w:tc>
          <w:tcPr>
            <w:tcW w:w="3610" w:type="dxa"/>
          </w:tcPr>
          <w:p w14:paraId="30430338" w14:textId="77777777" w:rsidR="00BD5263" w:rsidRPr="004E426A" w:rsidRDefault="00BD5263" w:rsidP="00C142A2">
            <w:pPr>
              <w:jc w:val="both"/>
            </w:pPr>
          </w:p>
          <w:p w14:paraId="151E1A36" w14:textId="77777777" w:rsidR="00BD5263" w:rsidRPr="004E426A" w:rsidRDefault="00BD5263" w:rsidP="00C142A2">
            <w:pPr>
              <w:jc w:val="both"/>
            </w:pPr>
          </w:p>
        </w:tc>
        <w:tc>
          <w:tcPr>
            <w:tcW w:w="3696" w:type="dxa"/>
          </w:tcPr>
          <w:p w14:paraId="3EE044BC" w14:textId="77777777" w:rsidR="00BD5263" w:rsidRPr="004E426A" w:rsidRDefault="00BD5263" w:rsidP="00C142A2">
            <w:pPr>
              <w:jc w:val="both"/>
            </w:pPr>
          </w:p>
        </w:tc>
      </w:tr>
      <w:tr w:rsidR="00BD5263" w:rsidRPr="004E426A" w14:paraId="36E0CCAE" w14:textId="77777777" w:rsidTr="004E426A">
        <w:trPr>
          <w:jc w:val="center"/>
        </w:trPr>
        <w:tc>
          <w:tcPr>
            <w:tcW w:w="1341" w:type="dxa"/>
          </w:tcPr>
          <w:p w14:paraId="3DF56D91" w14:textId="77777777" w:rsidR="00BD5263" w:rsidRPr="004E426A" w:rsidRDefault="00BD5263" w:rsidP="00C142A2">
            <w:pPr>
              <w:jc w:val="both"/>
            </w:pPr>
            <w:r w:rsidRPr="004E426A">
              <w:t xml:space="preserve">KP7 otwarty </w:t>
            </w:r>
          </w:p>
        </w:tc>
        <w:tc>
          <w:tcPr>
            <w:tcW w:w="3610" w:type="dxa"/>
          </w:tcPr>
          <w:p w14:paraId="31279C87" w14:textId="77777777" w:rsidR="00BD5263" w:rsidRPr="004E426A" w:rsidRDefault="00BD5263" w:rsidP="00C142A2">
            <w:pPr>
              <w:jc w:val="both"/>
            </w:pPr>
          </w:p>
          <w:p w14:paraId="0B7921C1" w14:textId="77777777" w:rsidR="00BD5263" w:rsidRPr="004E426A" w:rsidRDefault="00BD5263" w:rsidP="00C142A2">
            <w:pPr>
              <w:jc w:val="both"/>
            </w:pPr>
          </w:p>
        </w:tc>
        <w:tc>
          <w:tcPr>
            <w:tcW w:w="3696" w:type="dxa"/>
          </w:tcPr>
          <w:p w14:paraId="4110A6EE" w14:textId="77777777" w:rsidR="00BD5263" w:rsidRPr="004E426A" w:rsidRDefault="00BD5263" w:rsidP="00C142A2">
            <w:pPr>
              <w:jc w:val="both"/>
            </w:pPr>
          </w:p>
        </w:tc>
      </w:tr>
    </w:tbl>
    <w:tbl>
      <w:tblPr>
        <w:tblStyle w:val="Tabela-Siatka"/>
        <w:tblW w:w="8647" w:type="dxa"/>
        <w:tblInd w:w="392" w:type="dxa"/>
        <w:tblLook w:val="04A0" w:firstRow="1" w:lastRow="0" w:firstColumn="1" w:lastColumn="0" w:noHBand="0" w:noVBand="1"/>
      </w:tblPr>
      <w:tblGrid>
        <w:gridCol w:w="7342"/>
        <w:gridCol w:w="1305"/>
      </w:tblGrid>
      <w:tr w:rsidR="00D46F4D" w:rsidRPr="004E426A" w14:paraId="52BE781A" w14:textId="77777777" w:rsidTr="004E426A">
        <w:tc>
          <w:tcPr>
            <w:tcW w:w="7342" w:type="dxa"/>
            <w:vAlign w:val="center"/>
          </w:tcPr>
          <w:p w14:paraId="36E99016" w14:textId="77777777" w:rsidR="00D46F4D" w:rsidRPr="004E426A" w:rsidRDefault="00D46F4D" w:rsidP="000E3553">
            <w:pPr>
              <w:autoSpaceDN w:val="0"/>
              <w:adjustRightInd w:val="0"/>
              <w:jc w:val="right"/>
            </w:pPr>
            <w:r w:rsidRPr="004E426A">
              <w:t>Razem cena netto:</w:t>
            </w:r>
          </w:p>
        </w:tc>
        <w:tc>
          <w:tcPr>
            <w:tcW w:w="1305" w:type="dxa"/>
            <w:vAlign w:val="center"/>
          </w:tcPr>
          <w:p w14:paraId="39497947" w14:textId="77777777" w:rsidR="00D46F4D" w:rsidRPr="004E426A" w:rsidRDefault="00D46F4D" w:rsidP="000E3553">
            <w:pPr>
              <w:autoSpaceDN w:val="0"/>
              <w:adjustRightInd w:val="0"/>
              <w:spacing w:line="480" w:lineRule="auto"/>
              <w:jc w:val="center"/>
            </w:pPr>
          </w:p>
        </w:tc>
      </w:tr>
      <w:tr w:rsidR="00D46F4D" w:rsidRPr="004E426A" w14:paraId="41BCE7B7" w14:textId="77777777" w:rsidTr="004E426A">
        <w:tc>
          <w:tcPr>
            <w:tcW w:w="7342" w:type="dxa"/>
            <w:vAlign w:val="center"/>
          </w:tcPr>
          <w:p w14:paraId="70125914" w14:textId="77777777" w:rsidR="00D46F4D" w:rsidRPr="004E426A" w:rsidRDefault="00D46F4D" w:rsidP="000E3553">
            <w:pPr>
              <w:autoSpaceDN w:val="0"/>
              <w:adjustRightInd w:val="0"/>
              <w:jc w:val="right"/>
            </w:pPr>
            <w:r w:rsidRPr="004E426A">
              <w:t xml:space="preserve">Podatek VAT 8% </w:t>
            </w:r>
          </w:p>
        </w:tc>
        <w:tc>
          <w:tcPr>
            <w:tcW w:w="1305" w:type="dxa"/>
            <w:vAlign w:val="center"/>
          </w:tcPr>
          <w:p w14:paraId="0AF05A17" w14:textId="77777777" w:rsidR="00D46F4D" w:rsidRPr="004E426A" w:rsidRDefault="00D46F4D" w:rsidP="000E3553">
            <w:pPr>
              <w:autoSpaceDN w:val="0"/>
              <w:adjustRightInd w:val="0"/>
              <w:spacing w:line="480" w:lineRule="auto"/>
              <w:jc w:val="center"/>
            </w:pPr>
          </w:p>
        </w:tc>
      </w:tr>
      <w:tr w:rsidR="00D46F4D" w:rsidRPr="004E426A" w14:paraId="433D45BF" w14:textId="77777777" w:rsidTr="004E426A">
        <w:tc>
          <w:tcPr>
            <w:tcW w:w="7342" w:type="dxa"/>
            <w:vAlign w:val="center"/>
          </w:tcPr>
          <w:p w14:paraId="07123CA3" w14:textId="77777777" w:rsidR="00D46F4D" w:rsidRPr="004E426A" w:rsidRDefault="00D46F4D" w:rsidP="000E3553">
            <w:pPr>
              <w:autoSpaceDN w:val="0"/>
              <w:adjustRightInd w:val="0"/>
              <w:jc w:val="right"/>
            </w:pPr>
            <w:r w:rsidRPr="004E426A">
              <w:t>Razem cena brutto:</w:t>
            </w:r>
          </w:p>
        </w:tc>
        <w:tc>
          <w:tcPr>
            <w:tcW w:w="1305" w:type="dxa"/>
            <w:vAlign w:val="center"/>
          </w:tcPr>
          <w:p w14:paraId="61ACF4EE" w14:textId="77777777" w:rsidR="00D46F4D" w:rsidRPr="004E426A" w:rsidRDefault="00D46F4D" w:rsidP="000E3553">
            <w:pPr>
              <w:autoSpaceDN w:val="0"/>
              <w:adjustRightInd w:val="0"/>
              <w:spacing w:line="480" w:lineRule="auto"/>
              <w:jc w:val="center"/>
            </w:pPr>
          </w:p>
        </w:tc>
      </w:tr>
    </w:tbl>
    <w:p w14:paraId="4C2B569B" w14:textId="2DF019AE" w:rsidR="007252DF" w:rsidRPr="004E426A" w:rsidRDefault="00816D47" w:rsidP="00D46F4D">
      <w:pPr>
        <w:pStyle w:val="Akapitzlist"/>
        <w:numPr>
          <w:ilvl w:val="0"/>
          <w:numId w:val="74"/>
        </w:numPr>
        <w:tabs>
          <w:tab w:val="left" w:pos="360"/>
        </w:tabs>
        <w:autoSpaceDN w:val="0"/>
        <w:adjustRightInd w:val="0"/>
        <w:spacing w:after="120" w:line="240" w:lineRule="auto"/>
        <w:ind w:left="403" w:hanging="403"/>
        <w:contextualSpacing w:val="0"/>
        <w:jc w:val="both"/>
        <w:rPr>
          <w:rFonts w:ascii="Times New Roman" w:hAnsi="Times New Roman"/>
          <w:b/>
          <w:sz w:val="20"/>
          <w:szCs w:val="20"/>
        </w:rPr>
      </w:pPr>
      <w:r w:rsidRPr="004E426A">
        <w:rPr>
          <w:rFonts w:ascii="Times New Roman" w:hAnsi="Times New Roman"/>
          <w:b/>
          <w:sz w:val="20"/>
          <w:szCs w:val="20"/>
        </w:rPr>
        <w:t>Kryterium</w:t>
      </w:r>
      <w:r w:rsidR="007252DF" w:rsidRPr="004E426A">
        <w:rPr>
          <w:rFonts w:ascii="Times New Roman" w:hAnsi="Times New Roman"/>
          <w:b/>
          <w:sz w:val="20"/>
          <w:szCs w:val="20"/>
        </w:rPr>
        <w:t xml:space="preserve"> - zastosowanie worków wykonanych z materiałów pochodzących </w:t>
      </w:r>
      <w:r w:rsidR="007252DF" w:rsidRPr="004E426A">
        <w:rPr>
          <w:rFonts w:ascii="Times New Roman" w:hAnsi="Times New Roman"/>
          <w:b/>
          <w:sz w:val="20"/>
          <w:szCs w:val="20"/>
        </w:rPr>
        <w:br/>
        <w:t>z recyklingu</w:t>
      </w:r>
      <w:r w:rsidR="00AB4D58" w:rsidRPr="004E426A">
        <w:rPr>
          <w:rFonts w:ascii="Times New Roman" w:hAnsi="Times New Roman"/>
          <w:b/>
          <w:sz w:val="20"/>
          <w:szCs w:val="20"/>
        </w:rPr>
        <w:t>:</w:t>
      </w:r>
      <w:r w:rsidR="007252DF" w:rsidRPr="004E426A">
        <w:rPr>
          <w:rFonts w:ascii="Times New Roman" w:hAnsi="Times New Roman"/>
          <w:b/>
          <w:sz w:val="20"/>
          <w:szCs w:val="20"/>
        </w:rPr>
        <w:t xml:space="preserve"> </w:t>
      </w:r>
    </w:p>
    <w:p w14:paraId="367ADEAD" w14:textId="6C760744" w:rsidR="007252DF" w:rsidRPr="004E426A" w:rsidRDefault="007252DF" w:rsidP="007252DF">
      <w:pPr>
        <w:pStyle w:val="Akapitzlist"/>
        <w:tabs>
          <w:tab w:val="left" w:pos="360"/>
        </w:tabs>
        <w:autoSpaceDN w:val="0"/>
        <w:adjustRightInd w:val="0"/>
        <w:spacing w:after="120" w:line="240" w:lineRule="auto"/>
        <w:ind w:left="403"/>
        <w:contextualSpacing w:val="0"/>
        <w:jc w:val="both"/>
        <w:rPr>
          <w:rFonts w:ascii="Times New Roman" w:hAnsi="Times New Roman"/>
          <w:b/>
          <w:sz w:val="20"/>
          <w:szCs w:val="20"/>
        </w:rPr>
      </w:pPr>
      <w:r w:rsidRPr="004E426A">
        <w:rPr>
          <w:rFonts w:ascii="Times New Roman" w:hAnsi="Times New Roman"/>
          <w:b/>
          <w:sz w:val="20"/>
          <w:szCs w:val="20"/>
        </w:rPr>
        <w:t xml:space="preserve">Oświadczam, że </w:t>
      </w:r>
      <w:r w:rsidR="00AB4D58" w:rsidRPr="004E426A">
        <w:rPr>
          <w:rFonts w:ascii="Times New Roman" w:hAnsi="Times New Roman"/>
          <w:b/>
          <w:sz w:val="20"/>
          <w:szCs w:val="20"/>
        </w:rPr>
        <w:t>przy realizacji przedmiotu zamówienia zobowiązuję się dostarczać właścicielom nieruchomości zamieszkałych worki przeznaczone do selektywnej zbiórki odpadów komunalnych pochodzących z recyklingu* / nie pochodzących z recyklingu*</w:t>
      </w:r>
    </w:p>
    <w:p w14:paraId="0701ABE0" w14:textId="320C64CC" w:rsidR="00AB4D58" w:rsidRPr="004E426A" w:rsidRDefault="00AB4D58" w:rsidP="007252DF">
      <w:pPr>
        <w:pStyle w:val="Akapitzlist"/>
        <w:tabs>
          <w:tab w:val="left" w:pos="360"/>
        </w:tabs>
        <w:autoSpaceDN w:val="0"/>
        <w:adjustRightInd w:val="0"/>
        <w:spacing w:after="120" w:line="240" w:lineRule="auto"/>
        <w:ind w:left="403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4E426A">
        <w:rPr>
          <w:rFonts w:ascii="Times New Roman" w:hAnsi="Times New Roman"/>
          <w:bCs/>
          <w:sz w:val="20"/>
          <w:szCs w:val="20"/>
        </w:rPr>
        <w:t>*niepotrzebne skreślić</w:t>
      </w:r>
    </w:p>
    <w:bookmarkEnd w:id="0"/>
    <w:p w14:paraId="01B07B51" w14:textId="77777777" w:rsidR="00520EB4" w:rsidRPr="004E426A" w:rsidRDefault="00520EB4" w:rsidP="006F673E">
      <w:pPr>
        <w:widowControl w:val="0"/>
        <w:autoSpaceDN w:val="0"/>
        <w:jc w:val="both"/>
      </w:pPr>
    </w:p>
    <w:p w14:paraId="552D9A80" w14:textId="17765B88" w:rsidR="00AB4D58" w:rsidRPr="004E426A" w:rsidRDefault="00AB4D58" w:rsidP="00AB4D58">
      <w:pPr>
        <w:pStyle w:val="Akapitzlist"/>
        <w:numPr>
          <w:ilvl w:val="0"/>
          <w:numId w:val="74"/>
        </w:numPr>
        <w:tabs>
          <w:tab w:val="left" w:pos="400"/>
        </w:tabs>
        <w:autoSpaceDN w:val="0"/>
        <w:adjustRightInd w:val="0"/>
        <w:spacing w:after="120" w:line="240" w:lineRule="auto"/>
        <w:ind w:left="403" w:hanging="403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4E426A">
        <w:rPr>
          <w:rFonts w:ascii="Times New Roman" w:hAnsi="Times New Roman"/>
          <w:b/>
          <w:sz w:val="20"/>
          <w:szCs w:val="20"/>
        </w:rPr>
        <w:t>Kryterium – przeprowadzenie akcji edukacyjnej z zakresu gospodarowania odpadami</w:t>
      </w:r>
    </w:p>
    <w:p w14:paraId="6A779410" w14:textId="72F93994" w:rsidR="00816D47" w:rsidRPr="004E426A" w:rsidRDefault="00AB4D58" w:rsidP="002A232B">
      <w:pPr>
        <w:pStyle w:val="Akapitzlist"/>
        <w:tabs>
          <w:tab w:val="left" w:pos="360"/>
        </w:tabs>
        <w:autoSpaceDN w:val="0"/>
        <w:adjustRightInd w:val="0"/>
        <w:spacing w:after="120" w:line="240" w:lineRule="auto"/>
        <w:ind w:left="403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4E426A">
        <w:rPr>
          <w:rFonts w:ascii="Times New Roman" w:hAnsi="Times New Roman"/>
          <w:b/>
          <w:sz w:val="20"/>
          <w:szCs w:val="20"/>
        </w:rPr>
        <w:t>Oświadczam, że zobowiązuję się do prz</w:t>
      </w:r>
      <w:r w:rsidR="000B7924" w:rsidRPr="004E426A">
        <w:rPr>
          <w:rFonts w:ascii="Times New Roman" w:hAnsi="Times New Roman"/>
          <w:b/>
          <w:sz w:val="20"/>
          <w:szCs w:val="20"/>
        </w:rPr>
        <w:t xml:space="preserve">eprowadzenia …….. akcji edukacyjnych </w:t>
      </w:r>
      <w:r w:rsidR="007D63AA" w:rsidRPr="004E426A">
        <w:rPr>
          <w:rFonts w:ascii="Times New Roman" w:hAnsi="Times New Roman"/>
          <w:b/>
          <w:sz w:val="20"/>
          <w:szCs w:val="20"/>
        </w:rPr>
        <w:br/>
      </w:r>
      <w:r w:rsidR="000B7924" w:rsidRPr="004E426A">
        <w:rPr>
          <w:rFonts w:ascii="Times New Roman" w:hAnsi="Times New Roman"/>
          <w:b/>
          <w:sz w:val="20"/>
          <w:szCs w:val="20"/>
        </w:rPr>
        <w:t>z zakresu gospodarowania odpadami</w:t>
      </w:r>
      <w:r w:rsidR="007D63AA" w:rsidRPr="004E426A">
        <w:rPr>
          <w:rFonts w:ascii="Times New Roman" w:hAnsi="Times New Roman"/>
          <w:b/>
          <w:sz w:val="20"/>
          <w:szCs w:val="20"/>
        </w:rPr>
        <w:t xml:space="preserve"> </w:t>
      </w:r>
      <w:r w:rsidR="00816D47" w:rsidRPr="004E426A">
        <w:rPr>
          <w:rFonts w:ascii="Times New Roman" w:hAnsi="Times New Roman"/>
          <w:sz w:val="20"/>
          <w:szCs w:val="20"/>
        </w:rPr>
        <w:t>Wybór oferty prowadzić będzie do powstania u Zamawiającego obowiązku podatkowego w zakresie następujących towarów/usług:</w:t>
      </w:r>
    </w:p>
    <w:p w14:paraId="08780827" w14:textId="77777777" w:rsidR="00816D47" w:rsidRPr="004E426A" w:rsidRDefault="00816D47" w:rsidP="00816D47">
      <w:pPr>
        <w:autoSpaceDN w:val="0"/>
        <w:adjustRightInd w:val="0"/>
      </w:pPr>
    </w:p>
    <w:p w14:paraId="7FDD7E94" w14:textId="7BBA29AA" w:rsidR="00816D47" w:rsidRPr="004E426A" w:rsidRDefault="00816D47" w:rsidP="00816D47">
      <w:pPr>
        <w:autoSpaceDN w:val="0"/>
        <w:adjustRightInd w:val="0"/>
        <w:spacing w:line="276" w:lineRule="auto"/>
        <w:ind w:left="360"/>
      </w:pPr>
      <w:r w:rsidRPr="004E426A">
        <w:t>......................................................................................</w:t>
      </w:r>
      <w:r w:rsidR="00831447" w:rsidRPr="004E426A">
        <w:t>........</w:t>
      </w:r>
      <w:r w:rsidRPr="004E426A">
        <w:t>..............................</w:t>
      </w:r>
      <w:r w:rsidR="00831447" w:rsidRPr="004E426A">
        <w:t xml:space="preserve">.................... </w:t>
      </w:r>
      <w:r w:rsidR="00627537" w:rsidRPr="004E426A">
        <w:br/>
      </w:r>
      <w:r w:rsidRPr="004E426A">
        <w:t xml:space="preserve">Wartość ww. towarów lub usług bez kwoty podatku wynosi: ……………….......……………………………… </w:t>
      </w:r>
    </w:p>
    <w:p w14:paraId="6F4DFFBB" w14:textId="77777777" w:rsidR="00816D47" w:rsidRPr="004E426A" w:rsidRDefault="00816D47" w:rsidP="00816D47">
      <w:pPr>
        <w:autoSpaceDN w:val="0"/>
        <w:adjustRightInd w:val="0"/>
      </w:pPr>
    </w:p>
    <w:p w14:paraId="1E588E77" w14:textId="1DB52201" w:rsidR="00B53477" w:rsidRPr="004E426A" w:rsidRDefault="00816D47" w:rsidP="00B53477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i/>
        </w:rPr>
      </w:pPr>
      <w:r w:rsidRPr="004E426A">
        <w:rPr>
          <w:b/>
          <w:i/>
        </w:rPr>
        <w:t>Uwaga:</w:t>
      </w:r>
      <w:r w:rsidRPr="004E426A">
        <w:rPr>
          <w:i/>
        </w:rPr>
        <w:t xml:space="preserve"> wypełnić tylko w przypadku, o ile wybór oferty prowadziłby do powstania u Zamawiającego obowiązku podatkowego zgodnie z przepisami o podatku od towarów i usług. </w:t>
      </w:r>
      <w:r w:rsidRPr="004E426A">
        <w:rPr>
          <w:rFonts w:eastAsia="Lucida Sans Unicode"/>
          <w:i/>
        </w:rPr>
        <w:t xml:space="preserve">Zamawiający w celu oceny </w:t>
      </w:r>
      <w:r w:rsidRPr="004E426A">
        <w:rPr>
          <w:rFonts w:eastAsia="Lucida Sans Unicode"/>
          <w:i/>
        </w:rPr>
        <w:lastRenderedPageBreak/>
        <w:t>takiej oferty doliczy do przedstawionej w niej ceny podatek od towarów i usług, który miałby obowiązek rozliczyć zgodnie z tymi przepisami,</w:t>
      </w:r>
      <w:r w:rsidRPr="004E426A">
        <w:rPr>
          <w:i/>
        </w:rPr>
        <w:t xml:space="preserve"> w przeciwnym razie pozostawić niewypełnione (szczegóły w pkt </w:t>
      </w:r>
      <w:r w:rsidR="000039E6" w:rsidRPr="004E426A">
        <w:rPr>
          <w:i/>
        </w:rPr>
        <w:t>9</w:t>
      </w:r>
      <w:r w:rsidRPr="004E426A">
        <w:rPr>
          <w:i/>
        </w:rPr>
        <w:t xml:space="preserve"> rozdziału X </w:t>
      </w:r>
      <w:proofErr w:type="spellStart"/>
      <w:r w:rsidRPr="004E426A">
        <w:rPr>
          <w:i/>
        </w:rPr>
        <w:t>swz</w:t>
      </w:r>
      <w:proofErr w:type="spellEnd"/>
      <w:r w:rsidRPr="004E426A">
        <w:rPr>
          <w:i/>
        </w:rPr>
        <w:t>).</w:t>
      </w:r>
    </w:p>
    <w:p w14:paraId="156BB786" w14:textId="77777777" w:rsidR="00816D47" w:rsidRPr="004E426A" w:rsidRDefault="00816D47" w:rsidP="003B3F71">
      <w:pPr>
        <w:pStyle w:val="Nagwek5"/>
        <w:spacing w:before="120"/>
        <w:rPr>
          <w:rFonts w:ascii="Times New Roman" w:hAnsi="Times New Roman" w:cs="Times New Roman"/>
        </w:rPr>
      </w:pPr>
      <w:r w:rsidRPr="004E426A">
        <w:rPr>
          <w:rStyle w:val="Nagwek5Znak"/>
          <w:rFonts w:ascii="Times New Roman" w:hAnsi="Times New Roman" w:cs="Times New Roman"/>
          <w:b/>
        </w:rPr>
        <w:t>III</w:t>
      </w:r>
      <w:r w:rsidRPr="004E426A">
        <w:rPr>
          <w:rFonts w:ascii="Times New Roman" w:hAnsi="Times New Roman" w:cs="Times New Roman"/>
        </w:rPr>
        <w:t>.</w:t>
      </w:r>
    </w:p>
    <w:p w14:paraId="606C5DD4" w14:textId="77777777" w:rsidR="00816D47" w:rsidRPr="004E426A" w:rsidRDefault="00816D47" w:rsidP="00816D47">
      <w:pPr>
        <w:autoSpaceDN w:val="0"/>
        <w:adjustRightInd w:val="0"/>
        <w:rPr>
          <w:b/>
        </w:rPr>
      </w:pPr>
      <w:r w:rsidRPr="004E426A">
        <w:rPr>
          <w:b/>
        </w:rPr>
        <w:t>Oświadczenia Wykonawcy:</w:t>
      </w:r>
    </w:p>
    <w:p w14:paraId="3858792A" w14:textId="77777777" w:rsidR="00816D47" w:rsidRPr="004E426A" w:rsidRDefault="00816D47" w:rsidP="00816D47">
      <w:pPr>
        <w:autoSpaceDN w:val="0"/>
        <w:adjustRightInd w:val="0"/>
        <w:rPr>
          <w:b/>
        </w:rPr>
      </w:pPr>
    </w:p>
    <w:p w14:paraId="352D105B" w14:textId="77777777" w:rsidR="00816D47" w:rsidRPr="004E426A" w:rsidRDefault="00816D47" w:rsidP="00F86CDA">
      <w:pPr>
        <w:numPr>
          <w:ilvl w:val="0"/>
          <w:numId w:val="7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</w:pPr>
      <w:r w:rsidRPr="004E426A">
        <w:t>Oświadczam/y, że uważamy się za związanych niniejszą ofertą na okres wskazany w specyfikacji warunków zamówienia.</w:t>
      </w:r>
    </w:p>
    <w:p w14:paraId="1CD95392" w14:textId="6BEBE01F" w:rsidR="00816D47" w:rsidRPr="004E426A" w:rsidRDefault="00816D47" w:rsidP="00F86CDA">
      <w:pPr>
        <w:pStyle w:val="Akapitzlist"/>
        <w:numPr>
          <w:ilvl w:val="0"/>
          <w:numId w:val="71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imes New Roman" w:eastAsia="Lucida Sans Unicode" w:hAnsi="Times New Roman"/>
          <w:sz w:val="20"/>
          <w:szCs w:val="20"/>
        </w:rPr>
      </w:pPr>
      <w:r w:rsidRPr="004E426A">
        <w:rPr>
          <w:rFonts w:ascii="Times New Roman" w:eastAsia="Lucida Sans Unicode" w:hAnsi="Times New Roman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4E426A">
        <w:rPr>
          <w:rFonts w:ascii="Times New Roman" w:eastAsia="Lucida Sans Unicode" w:hAnsi="Times New Roman"/>
          <w:b/>
          <w:kern w:val="3"/>
          <w:sz w:val="20"/>
          <w:szCs w:val="20"/>
          <w:lang w:eastAsia="zh-CN"/>
        </w:rPr>
        <w:t>o</w:t>
      </w:r>
      <w:r w:rsidR="008519A0" w:rsidRPr="004E426A">
        <w:rPr>
          <w:rFonts w:ascii="Times New Roman" w:eastAsia="Lucida Sans Unicode" w:hAnsi="Times New Roman"/>
          <w:b/>
          <w:kern w:val="3"/>
          <w:sz w:val="20"/>
          <w:szCs w:val="20"/>
          <w:lang w:eastAsia="zh-CN"/>
        </w:rPr>
        <w:t>d 01.01.202</w:t>
      </w:r>
      <w:r w:rsidR="00B6707F" w:rsidRPr="004E426A">
        <w:rPr>
          <w:rFonts w:ascii="Times New Roman" w:eastAsia="Lucida Sans Unicode" w:hAnsi="Times New Roman"/>
          <w:b/>
          <w:kern w:val="3"/>
          <w:sz w:val="20"/>
          <w:szCs w:val="20"/>
          <w:lang w:eastAsia="zh-CN"/>
        </w:rPr>
        <w:t>5</w:t>
      </w:r>
      <w:r w:rsidR="008519A0" w:rsidRPr="004E426A">
        <w:rPr>
          <w:rFonts w:ascii="Times New Roman" w:eastAsia="Lucida Sans Unicode" w:hAnsi="Times New Roman"/>
          <w:b/>
          <w:kern w:val="3"/>
          <w:sz w:val="20"/>
          <w:szCs w:val="20"/>
          <w:lang w:eastAsia="zh-CN"/>
        </w:rPr>
        <w:t xml:space="preserve"> do 31.12.202</w:t>
      </w:r>
      <w:r w:rsidR="00B6707F" w:rsidRPr="004E426A">
        <w:rPr>
          <w:rFonts w:ascii="Times New Roman" w:eastAsia="Lucida Sans Unicode" w:hAnsi="Times New Roman"/>
          <w:b/>
          <w:kern w:val="3"/>
          <w:sz w:val="20"/>
          <w:szCs w:val="20"/>
          <w:lang w:eastAsia="zh-CN"/>
        </w:rPr>
        <w:t>5</w:t>
      </w:r>
      <w:r w:rsidR="008519A0" w:rsidRPr="004E426A">
        <w:rPr>
          <w:rFonts w:ascii="Times New Roman" w:eastAsia="Lucida Sans Unicode" w:hAnsi="Times New Roman"/>
          <w:b/>
          <w:kern w:val="3"/>
          <w:sz w:val="20"/>
          <w:szCs w:val="20"/>
          <w:lang w:eastAsia="zh-CN"/>
        </w:rPr>
        <w:t>r.</w:t>
      </w:r>
    </w:p>
    <w:p w14:paraId="5867B9B7" w14:textId="77777777" w:rsidR="00816D47" w:rsidRPr="004E426A" w:rsidRDefault="00816D47" w:rsidP="00F86CDA">
      <w:pPr>
        <w:numPr>
          <w:ilvl w:val="0"/>
          <w:numId w:val="7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</w:pPr>
      <w:r w:rsidRPr="004E426A">
        <w:t>Oświadczam/y, że zapoznaliśmy się ze specyfikacja warunków zamówienia i w pełni je akceptujemy oraz zdobyliśmy wszelkie konieczne informacje do przygotowania oferty.</w:t>
      </w:r>
    </w:p>
    <w:p w14:paraId="1E4C8BBB" w14:textId="77777777" w:rsidR="00816D47" w:rsidRPr="004E426A" w:rsidRDefault="00816D47" w:rsidP="00F86CDA">
      <w:pPr>
        <w:numPr>
          <w:ilvl w:val="0"/>
          <w:numId w:val="7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</w:pPr>
      <w:r w:rsidRPr="004E426A">
        <w:t xml:space="preserve">Oświadczam/y, że akceptujemy projektowane postanowienia umowy i zobowiązujemy się, </w:t>
      </w:r>
      <w:r w:rsidRPr="004E426A">
        <w:br/>
        <w:t>w przypadku wyboru naszej oferty, do zawarcia umowy, na warunkach określonych w specyfikacji warunków zamówienia, w miejscu i terminie wyznaczonym przez Zamawiającego.</w:t>
      </w:r>
    </w:p>
    <w:p w14:paraId="79994E23" w14:textId="77777777" w:rsidR="00816D47" w:rsidRPr="004E426A" w:rsidRDefault="00816D47" w:rsidP="00F86CDA">
      <w:pPr>
        <w:numPr>
          <w:ilvl w:val="0"/>
          <w:numId w:val="7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</w:pPr>
      <w:r w:rsidRPr="004E426A">
        <w:t>Oświadczam/y, że oferta jest zgodna z przedmiotem zamówienia.</w:t>
      </w:r>
    </w:p>
    <w:p w14:paraId="09578051" w14:textId="77777777" w:rsidR="002A0F33" w:rsidRPr="004E426A" w:rsidRDefault="002A0F33" w:rsidP="00F86CDA">
      <w:pPr>
        <w:numPr>
          <w:ilvl w:val="0"/>
          <w:numId w:val="7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</w:pPr>
      <w:r w:rsidRPr="004E426A">
        <w:t xml:space="preserve">Oświadczamy, że zapoznaliśmy się z klauzulą informacyjną w pkt 5 rozdziału I </w:t>
      </w:r>
      <w:proofErr w:type="spellStart"/>
      <w:r w:rsidRPr="004E426A">
        <w:t>swz</w:t>
      </w:r>
      <w:proofErr w:type="spellEnd"/>
      <w:r w:rsidRPr="004E426A">
        <w:t>.</w:t>
      </w:r>
    </w:p>
    <w:p w14:paraId="7CE2509B" w14:textId="77777777" w:rsidR="002A0F33" w:rsidRPr="004E426A" w:rsidRDefault="00816D47" w:rsidP="00F86CDA">
      <w:pPr>
        <w:widowControl w:val="0"/>
        <w:numPr>
          <w:ilvl w:val="0"/>
          <w:numId w:val="7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eastAsia="Lucida Sans Unicode"/>
          <w:kern w:val="3"/>
          <w:lang w:eastAsia="zh-CN"/>
        </w:rPr>
      </w:pPr>
      <w:r w:rsidRPr="004E426A">
        <w:rPr>
          <w:rFonts w:eastAsia="Lucida Sans Unicode"/>
          <w:kern w:val="3"/>
          <w:lang w:eastAsia="zh-CN"/>
        </w:rPr>
        <w:t xml:space="preserve">Oświadczamy, że akceptujemy warunki płatności zgodnie z zapisami przedstawionymi </w:t>
      </w:r>
      <w:r w:rsidRPr="004E426A">
        <w:rPr>
          <w:rFonts w:eastAsia="Lucida Sans Unicode"/>
          <w:kern w:val="3"/>
          <w:lang w:eastAsia="zh-CN"/>
        </w:rPr>
        <w:br/>
        <w:t>w specyfikacji warunków zamówienia – w projektowanych postanowieniach umowy.</w:t>
      </w:r>
    </w:p>
    <w:p w14:paraId="113B3875" w14:textId="77777777" w:rsidR="00816D47" w:rsidRPr="004E426A" w:rsidRDefault="00816D47" w:rsidP="00F86CDA">
      <w:pPr>
        <w:widowControl w:val="0"/>
        <w:numPr>
          <w:ilvl w:val="0"/>
          <w:numId w:val="7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eastAsia="Lucida Sans Unicode"/>
          <w:kern w:val="3"/>
          <w:lang w:eastAsia="zh-CN"/>
        </w:rPr>
      </w:pPr>
      <w:r w:rsidRPr="004E426A">
        <w:rPr>
          <w:rFonts w:eastAsia="Lucida Sans Unicode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14:paraId="27F19495" w14:textId="77777777" w:rsidR="00816D47" w:rsidRPr="004E426A" w:rsidRDefault="00816D47" w:rsidP="00F86CDA">
      <w:pPr>
        <w:widowControl w:val="0"/>
        <w:numPr>
          <w:ilvl w:val="0"/>
          <w:numId w:val="71"/>
        </w:numPr>
        <w:tabs>
          <w:tab w:val="clear" w:pos="720"/>
          <w:tab w:val="num" w:pos="400"/>
        </w:tabs>
        <w:autoSpaceDN w:val="0"/>
        <w:spacing w:after="120"/>
        <w:ind w:left="357" w:hanging="357"/>
        <w:jc w:val="both"/>
        <w:rPr>
          <w:rFonts w:eastAsia="Lucida Sans Unicode"/>
          <w:b/>
          <w:bCs/>
          <w:kern w:val="3"/>
          <w:lang w:eastAsia="zh-CN"/>
        </w:rPr>
      </w:pPr>
      <w:r w:rsidRPr="004E426A">
        <w:t>Rodzaj przedsiębiorstwa jakim jest Wykonawca</w:t>
      </w:r>
      <w:r w:rsidRPr="004E426A">
        <w:rPr>
          <w:b/>
        </w:rPr>
        <w:t xml:space="preserve"> (zaznaczyć X we właściwej opcji)</w:t>
      </w:r>
      <w:r w:rsidRPr="004E426A">
        <w:rPr>
          <w:rStyle w:val="Odwoanieprzypisudolnego"/>
        </w:rPr>
        <w:footnoteReference w:id="2"/>
      </w:r>
      <w:r w:rsidRPr="004E426A">
        <w:rPr>
          <w:b/>
        </w:rPr>
        <w:t xml:space="preserve"> </w:t>
      </w:r>
    </w:p>
    <w:p w14:paraId="79DDD4D1" w14:textId="77777777" w:rsidR="00816D47" w:rsidRPr="004E426A" w:rsidRDefault="00816D47" w:rsidP="00CE2922">
      <w:pPr>
        <w:pStyle w:val="Tekstpodstawowy"/>
        <w:spacing w:before="0"/>
        <w:ind w:left="567"/>
        <w:jc w:val="left"/>
        <w:rPr>
          <w:sz w:val="20"/>
        </w:rPr>
      </w:pPr>
      <w:r w:rsidRPr="004E426A">
        <w:rPr>
          <w:b/>
          <w:sz w:val="20"/>
        </w:rPr>
        <w:t xml:space="preserve">- </w:t>
      </w:r>
      <w:r w:rsidRPr="004E426A">
        <w:rPr>
          <w:sz w:val="20"/>
        </w:rPr>
        <w:t>Mikroprzedsiębiorstwo …………</w:t>
      </w:r>
    </w:p>
    <w:p w14:paraId="4E3A5B13" w14:textId="77777777" w:rsidR="00816D47" w:rsidRPr="004E426A" w:rsidRDefault="00816D47" w:rsidP="00CE2922">
      <w:pPr>
        <w:pStyle w:val="Tekstpodstawowy"/>
        <w:spacing w:before="0"/>
        <w:ind w:left="567"/>
        <w:jc w:val="left"/>
        <w:rPr>
          <w:sz w:val="20"/>
        </w:rPr>
      </w:pPr>
      <w:r w:rsidRPr="004E426A">
        <w:rPr>
          <w:b/>
          <w:sz w:val="20"/>
        </w:rPr>
        <w:t xml:space="preserve">- </w:t>
      </w:r>
      <w:r w:rsidRPr="004E426A">
        <w:rPr>
          <w:sz w:val="20"/>
        </w:rPr>
        <w:t>Małe przedsiębiorstwo …………</w:t>
      </w:r>
    </w:p>
    <w:p w14:paraId="2FC4B933" w14:textId="77777777" w:rsidR="00816D47" w:rsidRPr="004E426A" w:rsidRDefault="00816D47" w:rsidP="00CE2922">
      <w:pPr>
        <w:autoSpaceDN w:val="0"/>
        <w:adjustRightInd w:val="0"/>
        <w:spacing w:line="360" w:lineRule="auto"/>
        <w:ind w:left="567"/>
      </w:pPr>
      <w:r w:rsidRPr="004E426A">
        <w:rPr>
          <w:b/>
        </w:rPr>
        <w:t xml:space="preserve">- </w:t>
      </w:r>
      <w:r w:rsidRPr="004E426A">
        <w:t xml:space="preserve">Średnie przedsiębiorstwo ……….. </w:t>
      </w:r>
    </w:p>
    <w:p w14:paraId="2901B671" w14:textId="77777777" w:rsidR="00816D47" w:rsidRPr="004E426A" w:rsidRDefault="00816D47" w:rsidP="00CE2922">
      <w:pPr>
        <w:autoSpaceDN w:val="0"/>
        <w:adjustRightInd w:val="0"/>
        <w:spacing w:line="360" w:lineRule="auto"/>
        <w:ind w:left="567"/>
      </w:pPr>
      <w:r w:rsidRPr="004E426A">
        <w:rPr>
          <w:b/>
        </w:rPr>
        <w:t xml:space="preserve">- </w:t>
      </w:r>
      <w:r w:rsidRPr="004E426A">
        <w:t>Jednoosobowa działalność gospodarcza ...........</w:t>
      </w:r>
    </w:p>
    <w:p w14:paraId="41C0C985" w14:textId="77777777" w:rsidR="00816D47" w:rsidRPr="004E426A" w:rsidRDefault="00816D47" w:rsidP="00CE2922">
      <w:pPr>
        <w:autoSpaceDN w:val="0"/>
        <w:adjustRightInd w:val="0"/>
        <w:spacing w:line="360" w:lineRule="auto"/>
        <w:ind w:left="567"/>
        <w:rPr>
          <w:b/>
        </w:rPr>
      </w:pPr>
      <w:r w:rsidRPr="004E426A">
        <w:rPr>
          <w:b/>
        </w:rPr>
        <w:t>-</w:t>
      </w:r>
      <w:r w:rsidRPr="004E426A">
        <w:t xml:space="preserve"> Osoba fizyczna nieprowadząca działalności gospodarczej ............ </w:t>
      </w:r>
      <w:r w:rsidRPr="004E426A">
        <w:rPr>
          <w:b/>
        </w:rPr>
        <w:t xml:space="preserve"> </w:t>
      </w:r>
    </w:p>
    <w:p w14:paraId="1BFFBD33" w14:textId="77777777" w:rsidR="00816D47" w:rsidRPr="004E426A" w:rsidRDefault="00816D47" w:rsidP="00CE2922">
      <w:pPr>
        <w:autoSpaceDN w:val="0"/>
        <w:adjustRightInd w:val="0"/>
        <w:spacing w:line="360" w:lineRule="auto"/>
        <w:ind w:left="567"/>
      </w:pPr>
      <w:r w:rsidRPr="004E426A">
        <w:t xml:space="preserve">- Inny rodzaj ………… </w:t>
      </w:r>
    </w:p>
    <w:p w14:paraId="3D0A04C0" w14:textId="77777777" w:rsidR="00816D47" w:rsidRPr="004E426A" w:rsidRDefault="00816D47" w:rsidP="00816D47">
      <w:pPr>
        <w:pStyle w:val="Nagwek5"/>
        <w:rPr>
          <w:rFonts w:ascii="Times New Roman" w:hAnsi="Times New Roman" w:cs="Times New Roman"/>
        </w:rPr>
      </w:pPr>
      <w:r w:rsidRPr="004E426A">
        <w:rPr>
          <w:rFonts w:ascii="Times New Roman" w:hAnsi="Times New Roman" w:cs="Times New Roman"/>
        </w:rPr>
        <w:t>IV.</w:t>
      </w:r>
    </w:p>
    <w:p w14:paraId="44650E92" w14:textId="77777777" w:rsidR="00816D47" w:rsidRPr="004E426A" w:rsidRDefault="00816D47" w:rsidP="00521848">
      <w:pPr>
        <w:spacing w:after="120" w:line="276" w:lineRule="auto"/>
      </w:pPr>
      <w:r w:rsidRPr="004E426A">
        <w:rPr>
          <w:b/>
        </w:rPr>
        <w:t xml:space="preserve">Udostępnienie zasobów </w:t>
      </w:r>
      <w:r w:rsidRPr="004E426A">
        <w:t>(jeżeli dotyczy)</w:t>
      </w:r>
    </w:p>
    <w:p w14:paraId="73ECC230" w14:textId="77777777" w:rsidR="00816D47" w:rsidRPr="004E426A" w:rsidRDefault="00816D47" w:rsidP="00816D47">
      <w:pPr>
        <w:spacing w:line="360" w:lineRule="auto"/>
      </w:pPr>
      <w:r w:rsidRPr="004E426A">
        <w:t>Oświadczam, że polegam</w:t>
      </w:r>
      <w:r w:rsidR="00FF02DB" w:rsidRPr="004E426A">
        <w:t xml:space="preserve"> </w:t>
      </w:r>
      <w:r w:rsidRPr="004E426A">
        <w:t>/</w:t>
      </w:r>
      <w:r w:rsidR="00FF02DB" w:rsidRPr="004E426A">
        <w:t xml:space="preserve"> </w:t>
      </w:r>
      <w:r w:rsidRPr="004E426A">
        <w:t>nie polegam</w:t>
      </w:r>
      <w:r w:rsidRPr="004E426A">
        <w:rPr>
          <w:rStyle w:val="Odwoanieprzypisudolnego"/>
        </w:rPr>
        <w:footnoteReference w:id="3"/>
      </w:r>
      <w:r w:rsidRPr="004E426A">
        <w:t xml:space="preserve"> na zasobach innych podmiotów.</w:t>
      </w:r>
    </w:p>
    <w:p w14:paraId="5CE2B2C2" w14:textId="77777777" w:rsidR="00816D47" w:rsidRPr="004E426A" w:rsidRDefault="00816D47" w:rsidP="00816D47">
      <w:pPr>
        <w:pStyle w:val="Nagwek5"/>
        <w:rPr>
          <w:rFonts w:ascii="Times New Roman" w:hAnsi="Times New Roman" w:cs="Times New Roman"/>
        </w:rPr>
      </w:pPr>
      <w:r w:rsidRPr="004E426A">
        <w:rPr>
          <w:rFonts w:ascii="Times New Roman" w:hAnsi="Times New Roman" w:cs="Times New Roman"/>
        </w:rPr>
        <w:t>V.</w:t>
      </w:r>
    </w:p>
    <w:p w14:paraId="7FF0981C" w14:textId="77777777" w:rsidR="00816D47" w:rsidRPr="004E426A" w:rsidRDefault="00816D47" w:rsidP="00816D47">
      <w:pPr>
        <w:rPr>
          <w:b/>
        </w:rPr>
      </w:pPr>
      <w:r w:rsidRPr="004E426A">
        <w:rPr>
          <w:b/>
        </w:rPr>
        <w:t xml:space="preserve">Podwykonawstwo </w:t>
      </w:r>
      <w:r w:rsidRPr="004E426A">
        <w:t>(jeżeli dotyczy)</w:t>
      </w:r>
    </w:p>
    <w:p w14:paraId="4C086FFE" w14:textId="77777777" w:rsidR="00816D47" w:rsidRPr="004E426A" w:rsidRDefault="00816D47" w:rsidP="00816D47">
      <w:pPr>
        <w:tabs>
          <w:tab w:val="left" w:leader="underscore" w:pos="9360"/>
        </w:tabs>
        <w:rPr>
          <w:rFonts w:eastAsia="Lucida Sans Unicode"/>
          <w:kern w:val="3"/>
          <w:lang w:eastAsia="zh-CN"/>
        </w:rPr>
      </w:pPr>
      <w:r w:rsidRPr="004E426A">
        <w:rPr>
          <w:rFonts w:eastAsia="Lucida Sans Unicode"/>
          <w:kern w:val="3"/>
          <w:lang w:eastAsia="zh-CN"/>
        </w:rPr>
        <w:t xml:space="preserve">Podwykonawcom zamierzam powierzyć następujące części/zakres zamówienia. </w:t>
      </w:r>
    </w:p>
    <w:p w14:paraId="7ABD4CFE" w14:textId="77777777" w:rsidR="00816D47" w:rsidRPr="004E426A" w:rsidRDefault="00816D47" w:rsidP="00816D47">
      <w:pPr>
        <w:tabs>
          <w:tab w:val="left" w:leader="underscore" w:pos="9360"/>
        </w:tabs>
        <w:spacing w:line="360" w:lineRule="auto"/>
      </w:pPr>
    </w:p>
    <w:p w14:paraId="4B3FB7CA" w14:textId="77777777" w:rsidR="00816D47" w:rsidRPr="004E426A" w:rsidRDefault="00816D47" w:rsidP="00816D47">
      <w:pPr>
        <w:pStyle w:val="Legenda"/>
        <w:keepNext/>
        <w:pBdr>
          <w:top w:val="single" w:sz="4" w:space="1" w:color="auto"/>
        </w:pBdr>
        <w:spacing w:after="0"/>
        <w:rPr>
          <w:i w:val="0"/>
          <w:color w:val="auto"/>
          <w:sz w:val="20"/>
          <w:szCs w:val="20"/>
        </w:rPr>
      </w:pPr>
      <w:r w:rsidRPr="004E426A">
        <w:rPr>
          <w:i w:val="0"/>
          <w:color w:val="auto"/>
          <w:sz w:val="20"/>
          <w:szCs w:val="20"/>
        </w:rPr>
        <w:t>nazwa podwykonawcy (o ile jest już znana)</w:t>
      </w:r>
    </w:p>
    <w:p w14:paraId="667AA29D" w14:textId="77777777" w:rsidR="00816D47" w:rsidRPr="004E426A" w:rsidRDefault="00816D47" w:rsidP="00816D47"/>
    <w:p w14:paraId="09BD3FE6" w14:textId="77777777" w:rsidR="00816D47" w:rsidRPr="004E426A" w:rsidRDefault="00816D47" w:rsidP="00816D47">
      <w:pPr>
        <w:pBdr>
          <w:top w:val="single" w:sz="4" w:space="1" w:color="auto"/>
        </w:pBdr>
        <w:spacing w:after="240"/>
      </w:pPr>
      <w:r w:rsidRPr="004E426A">
        <w:t>cześć/zakres jaki zamierzamy powierzyć podwykonawcy</w:t>
      </w:r>
    </w:p>
    <w:p w14:paraId="3C490C62" w14:textId="77777777" w:rsidR="00816D47" w:rsidRPr="004E426A" w:rsidRDefault="00816D47" w:rsidP="00816D47">
      <w:pPr>
        <w:pStyle w:val="Nagwek5"/>
        <w:rPr>
          <w:rFonts w:ascii="Times New Roman" w:hAnsi="Times New Roman" w:cs="Times New Roman"/>
        </w:rPr>
      </w:pPr>
      <w:r w:rsidRPr="004E426A">
        <w:rPr>
          <w:rFonts w:ascii="Times New Roman" w:hAnsi="Times New Roman" w:cs="Times New Roman"/>
        </w:rPr>
        <w:t>VI.</w:t>
      </w:r>
    </w:p>
    <w:p w14:paraId="596CDD6C" w14:textId="77777777" w:rsidR="00816D47" w:rsidRPr="004E426A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sz w:val="20"/>
        </w:rPr>
      </w:pPr>
      <w:r w:rsidRPr="004E426A">
        <w:rPr>
          <w:b/>
          <w:sz w:val="20"/>
        </w:rPr>
        <w:t>Informacje dotyczące tajemnicy przedsiębiorstwa</w:t>
      </w:r>
      <w:r w:rsidRPr="004E426A">
        <w:rPr>
          <w:sz w:val="20"/>
        </w:rPr>
        <w:t xml:space="preserve"> (jeżeli dotyczy)</w:t>
      </w:r>
    </w:p>
    <w:p w14:paraId="40775F90" w14:textId="77777777" w:rsidR="00816D47" w:rsidRPr="004E426A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b/>
          <w:sz w:val="20"/>
        </w:rPr>
      </w:pPr>
    </w:p>
    <w:p w14:paraId="3E99DD4C" w14:textId="77777777" w:rsidR="00816D47" w:rsidRPr="004E426A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sz w:val="20"/>
        </w:rPr>
      </w:pPr>
      <w:r w:rsidRPr="004E426A">
        <w:rPr>
          <w:sz w:val="20"/>
        </w:rPr>
        <w:t>Niniejszym informuję, że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2FCB791D" w14:textId="77777777" w:rsidR="00816D47" w:rsidRPr="004E426A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sz w:val="20"/>
        </w:rPr>
      </w:pPr>
      <w:r w:rsidRPr="004E426A">
        <w:rPr>
          <w:sz w:val="20"/>
        </w:rPr>
        <w:t>Powyższe informacje zostały zastrzeżone jako tajemnica przedsiębiorstwa z uwagi na (należy wykazać, iż zastrzeżone informacje stanowią tajemnicę przedsiębiorstwa):</w:t>
      </w:r>
    </w:p>
    <w:p w14:paraId="2BF21279" w14:textId="77777777" w:rsidR="00816D47" w:rsidRPr="004E426A" w:rsidRDefault="00816D47" w:rsidP="00816D47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sz w:val="20"/>
        </w:rPr>
      </w:pPr>
    </w:p>
    <w:p w14:paraId="00BB63A2" w14:textId="77777777" w:rsidR="00816D47" w:rsidRPr="004E426A" w:rsidRDefault="00816D47" w:rsidP="00816D47">
      <w:pPr>
        <w:pStyle w:val="Nagwek5"/>
        <w:rPr>
          <w:rFonts w:ascii="Times New Roman" w:hAnsi="Times New Roman" w:cs="Times New Roman"/>
        </w:rPr>
      </w:pPr>
      <w:r w:rsidRPr="004E426A">
        <w:rPr>
          <w:rFonts w:ascii="Times New Roman" w:hAnsi="Times New Roman" w:cs="Times New Roman"/>
        </w:rPr>
        <w:lastRenderedPageBreak/>
        <w:t>VII.</w:t>
      </w:r>
    </w:p>
    <w:p w14:paraId="2FE9EFC1" w14:textId="77777777" w:rsidR="00816D47" w:rsidRPr="004E426A" w:rsidRDefault="00816D47" w:rsidP="00816D47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imes New Roman" w:eastAsia="Times New Roman" w:hAnsi="Times New Roman"/>
          <w:b/>
          <w:sz w:val="20"/>
          <w:szCs w:val="20"/>
          <w:lang w:eastAsia="zh-CN"/>
        </w:rPr>
      </w:pPr>
      <w:r w:rsidRPr="004E426A">
        <w:rPr>
          <w:rFonts w:ascii="Times New Roman" w:eastAsia="Times New Roman" w:hAnsi="Times New Roman"/>
          <w:b/>
          <w:sz w:val="20"/>
          <w:szCs w:val="20"/>
          <w:lang w:eastAsia="zh-CN"/>
        </w:rPr>
        <w:t>Wykonawca oświadcza, że:</w:t>
      </w:r>
      <w:r w:rsidRPr="004E426A">
        <w:rPr>
          <w:rFonts w:ascii="Times New Roman" w:eastAsia="Times New Roman" w:hAnsi="Times New Roman"/>
          <w:b/>
          <w:sz w:val="20"/>
          <w:szCs w:val="20"/>
          <w:lang w:eastAsia="zh-CN"/>
        </w:rPr>
        <w:tab/>
      </w:r>
    </w:p>
    <w:p w14:paraId="3C9F97E8" w14:textId="77777777" w:rsidR="00816D47" w:rsidRPr="004E426A" w:rsidRDefault="00816D47" w:rsidP="00F86CDA">
      <w:pPr>
        <w:pStyle w:val="Akapitzlist"/>
        <w:numPr>
          <w:ilvl w:val="0"/>
          <w:numId w:val="72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0"/>
          <w:szCs w:val="20"/>
          <w:lang w:eastAsia="zh-CN"/>
        </w:rPr>
      </w:pPr>
      <w:r w:rsidRPr="004E426A">
        <w:rPr>
          <w:rFonts w:ascii="Times New Roman" w:eastAsia="Times New Roman" w:hAnsi="Times New Roman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 w:rsidRPr="004E426A">
        <w:rPr>
          <w:rStyle w:val="Odwoanieprzypisudolnego"/>
          <w:rFonts w:ascii="Times New Roman" w:hAnsi="Times New Roman"/>
          <w:sz w:val="20"/>
          <w:szCs w:val="20"/>
          <w:lang w:eastAsia="zh-CN"/>
        </w:rPr>
        <w:footnoteReference w:id="4"/>
      </w:r>
    </w:p>
    <w:p w14:paraId="519367A0" w14:textId="77777777" w:rsidR="00816D47" w:rsidRPr="004E426A" w:rsidRDefault="00816D47" w:rsidP="00F86CDA">
      <w:pPr>
        <w:pStyle w:val="Akapitzlist"/>
        <w:numPr>
          <w:ilvl w:val="0"/>
          <w:numId w:val="72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0"/>
          <w:szCs w:val="20"/>
          <w:lang w:eastAsia="zh-CN"/>
        </w:rPr>
      </w:pPr>
      <w:r w:rsidRPr="004E426A">
        <w:rPr>
          <w:rFonts w:ascii="Times New Roman" w:eastAsia="Times New Roman" w:hAnsi="Times New Roman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 w:rsidRPr="004E426A">
        <w:rPr>
          <w:rStyle w:val="Odwoanieprzypisudolnego"/>
          <w:rFonts w:ascii="Times New Roman" w:hAnsi="Times New Roman"/>
          <w:sz w:val="20"/>
          <w:szCs w:val="20"/>
          <w:lang w:eastAsia="zh-CN"/>
        </w:rPr>
        <w:footnoteReference w:id="5"/>
      </w:r>
      <w:r w:rsidRPr="004E426A">
        <w:rPr>
          <w:rFonts w:ascii="Times New Roman" w:eastAsia="Times New Roman" w:hAnsi="Times New Roman"/>
          <w:sz w:val="20"/>
          <w:szCs w:val="20"/>
          <w:lang w:eastAsia="zh-CN"/>
        </w:rPr>
        <w:t>,</w:t>
      </w:r>
    </w:p>
    <w:p w14:paraId="1EFB3A19" w14:textId="77777777" w:rsidR="00816D47" w:rsidRPr="004E426A" w:rsidRDefault="00816D47" w:rsidP="00F86CDA">
      <w:pPr>
        <w:pStyle w:val="Akapitzlist"/>
        <w:numPr>
          <w:ilvl w:val="0"/>
          <w:numId w:val="72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0"/>
          <w:szCs w:val="20"/>
          <w:lang w:eastAsia="zh-CN"/>
        </w:rPr>
      </w:pPr>
      <w:r w:rsidRPr="004E426A">
        <w:rPr>
          <w:rFonts w:ascii="Times New Roman" w:hAnsi="Times New Roman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14:paraId="26F083CF" w14:textId="77777777" w:rsidR="00816D47" w:rsidRPr="004E426A" w:rsidRDefault="00816D47" w:rsidP="00F86CDA">
      <w:pPr>
        <w:pStyle w:val="Akapitzlist"/>
        <w:numPr>
          <w:ilvl w:val="0"/>
          <w:numId w:val="72"/>
        </w:numPr>
        <w:suppressAutoHyphens/>
        <w:spacing w:after="120" w:line="240" w:lineRule="auto"/>
        <w:ind w:left="357" w:hanging="357"/>
        <w:contextualSpacing w:val="0"/>
        <w:jc w:val="both"/>
        <w:rPr>
          <w:rFonts w:ascii="Times New Roman" w:eastAsia="Times New Roman" w:hAnsi="Times New Roman"/>
          <w:i/>
          <w:sz w:val="20"/>
          <w:szCs w:val="20"/>
          <w:lang w:eastAsia="zh-CN"/>
        </w:rPr>
      </w:pPr>
      <w:r w:rsidRPr="004E426A">
        <w:rPr>
          <w:rFonts w:ascii="Times New Roman" w:eastAsia="Times New Roman" w:hAnsi="Times New Roman"/>
          <w:sz w:val="20"/>
          <w:szCs w:val="20"/>
          <w:lang w:eastAsia="zh-CN"/>
        </w:rPr>
        <w:t>poinformował wszystkie osoby, których dane są zawarte w ofercie oraz zostaną poinformowane wszystkie osoby wskazane w uzupełnieniach i wyjaśnieniach do oferty, że zgodnie z art. 74 ust. 1 ustawy z dnia 11 września 2019r. Prawo zamówień publicznych protokół wraz z załącznikami jest jawny oraz, iż załącznikiem do protokołu są m.in. oferty i inne dokumenty i informacje składane przez wykonawców.</w:t>
      </w:r>
    </w:p>
    <w:p w14:paraId="73FD74E9" w14:textId="77777777" w:rsidR="00816D47" w:rsidRPr="004E426A" w:rsidRDefault="00816D47" w:rsidP="00F86CDA">
      <w:pPr>
        <w:pStyle w:val="Akapitzlist"/>
        <w:numPr>
          <w:ilvl w:val="0"/>
          <w:numId w:val="109"/>
        </w:numPr>
        <w:tabs>
          <w:tab w:val="left" w:pos="284"/>
        </w:tabs>
        <w:ind w:hanging="720"/>
        <w:jc w:val="both"/>
        <w:rPr>
          <w:rFonts w:ascii="Times New Roman" w:hAnsi="Times New Roman"/>
          <w:sz w:val="20"/>
          <w:szCs w:val="20"/>
          <w:lang w:eastAsia="zh-CN"/>
        </w:rPr>
      </w:pPr>
    </w:p>
    <w:p w14:paraId="5D7B113E" w14:textId="77777777" w:rsidR="00816D47" w:rsidRPr="004E426A" w:rsidRDefault="00816D47" w:rsidP="00831447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ascii="Times New Roman" w:hAnsi="Times New Roman"/>
          <w:sz w:val="20"/>
          <w:szCs w:val="20"/>
          <w:lang w:eastAsia="zh-CN"/>
        </w:rPr>
      </w:pPr>
      <w:r w:rsidRPr="004E426A">
        <w:rPr>
          <w:rFonts w:ascii="Times New Roman" w:hAnsi="Times New Roman"/>
          <w:sz w:val="20"/>
          <w:szCs w:val="20"/>
          <w:lang w:eastAsia="zh-CN"/>
        </w:rPr>
        <w:t>O</w:t>
      </w:r>
      <w:r w:rsidR="00CA3633" w:rsidRPr="004E426A">
        <w:rPr>
          <w:rFonts w:ascii="Times New Roman" w:hAnsi="Times New Roman"/>
          <w:sz w:val="20"/>
          <w:szCs w:val="20"/>
          <w:lang w:eastAsia="zh-CN"/>
        </w:rPr>
        <w:t>świadczamy, że nie składamy odpisu/informacji z Krajowego Rejestru Sądowego</w:t>
      </w:r>
      <w:r w:rsidRPr="004E426A">
        <w:rPr>
          <w:rFonts w:ascii="Times New Roman" w:hAnsi="Times New Roman"/>
          <w:sz w:val="20"/>
          <w:szCs w:val="20"/>
          <w:lang w:eastAsia="zh-CN"/>
        </w:rPr>
        <w:t xml:space="preserve">, </w:t>
      </w:r>
      <w:r w:rsidR="00CA3633" w:rsidRPr="004E426A">
        <w:rPr>
          <w:rFonts w:ascii="Times New Roman" w:hAnsi="Times New Roman"/>
          <w:sz w:val="20"/>
          <w:szCs w:val="20"/>
          <w:lang w:eastAsia="zh-CN"/>
        </w:rPr>
        <w:t xml:space="preserve">Centralnej Ewidencji i Informacji o Działalności Gospodarczej lub innego właściwego rejestru, </w:t>
      </w:r>
      <w:r w:rsidRPr="004E426A">
        <w:rPr>
          <w:rFonts w:ascii="Times New Roman" w:hAnsi="Times New Roman"/>
          <w:sz w:val="20"/>
          <w:szCs w:val="20"/>
          <w:lang w:eastAsia="zh-CN"/>
        </w:rPr>
        <w:t>które dostępne są pod określonymi adresami internetowymi ogólnodostępnych i bezpłatnych baz danych (jeżeli dotyczy)</w:t>
      </w:r>
      <w:r w:rsidR="00CA3633" w:rsidRPr="004E426A">
        <w:rPr>
          <w:rStyle w:val="Odwoanieprzypisudolnego"/>
          <w:rFonts w:ascii="Times New Roman" w:hAnsi="Times New Roman"/>
          <w:sz w:val="20"/>
          <w:szCs w:val="20"/>
          <w:lang w:eastAsia="zh-CN"/>
        </w:rPr>
        <w:footnoteReference w:id="6"/>
      </w:r>
      <w:r w:rsidRPr="004E426A">
        <w:rPr>
          <w:rFonts w:ascii="Times New Roman" w:hAnsi="Times New Roman"/>
          <w:sz w:val="20"/>
          <w:szCs w:val="20"/>
          <w:lang w:eastAsia="zh-CN"/>
        </w:rPr>
        <w:t>:</w:t>
      </w:r>
    </w:p>
    <w:p w14:paraId="55516870" w14:textId="77777777" w:rsidR="00816D47" w:rsidRPr="004E426A" w:rsidRDefault="00816D47" w:rsidP="00816D47">
      <w:pPr>
        <w:pStyle w:val="Akapitzlist"/>
        <w:pBdr>
          <w:bottom w:val="single" w:sz="4" w:space="1" w:color="auto"/>
        </w:pBdr>
        <w:tabs>
          <w:tab w:val="left" w:pos="360"/>
        </w:tabs>
        <w:spacing w:after="480" w:line="240" w:lineRule="auto"/>
        <w:ind w:left="357" w:hanging="357"/>
        <w:rPr>
          <w:rFonts w:ascii="Times New Roman" w:hAnsi="Times New Roman"/>
          <w:sz w:val="20"/>
          <w:szCs w:val="20"/>
          <w:lang w:eastAsia="zh-CN"/>
        </w:rPr>
      </w:pPr>
      <w:r w:rsidRPr="004E426A">
        <w:rPr>
          <w:rFonts w:ascii="Times New Roman" w:hAnsi="Times New Roman"/>
          <w:sz w:val="20"/>
          <w:szCs w:val="20"/>
          <w:lang w:eastAsia="zh-CN"/>
        </w:rPr>
        <w:t xml:space="preserve"> </w:t>
      </w:r>
    </w:p>
    <w:p w14:paraId="2F2086A0" w14:textId="77777777" w:rsidR="000831C1" w:rsidRPr="004E426A" w:rsidRDefault="000831C1" w:rsidP="00F86CDA">
      <w:pPr>
        <w:pStyle w:val="Akapitzlist"/>
        <w:widowControl w:val="0"/>
        <w:numPr>
          <w:ilvl w:val="0"/>
          <w:numId w:val="109"/>
        </w:numPr>
        <w:autoSpaceDN w:val="0"/>
        <w:spacing w:before="120" w:after="0" w:line="260" w:lineRule="atLeast"/>
        <w:ind w:hanging="720"/>
        <w:contextualSpacing w:val="0"/>
        <w:rPr>
          <w:rFonts w:ascii="Times New Roman" w:eastAsia="Lucida Sans Unicode" w:hAnsi="Times New Roman"/>
          <w:color w:val="FF0000"/>
          <w:kern w:val="3"/>
          <w:sz w:val="20"/>
          <w:szCs w:val="20"/>
          <w:lang w:eastAsia="zh-CN"/>
        </w:rPr>
      </w:pPr>
    </w:p>
    <w:p w14:paraId="0DD97E39" w14:textId="77777777" w:rsidR="000831C1" w:rsidRPr="004E426A" w:rsidRDefault="000831C1" w:rsidP="000831C1">
      <w:pPr>
        <w:widowControl w:val="0"/>
        <w:autoSpaceDN w:val="0"/>
        <w:spacing w:line="260" w:lineRule="atLeast"/>
        <w:rPr>
          <w:rFonts w:eastAsia="Lucida Sans Unicode"/>
          <w:color w:val="FF0000"/>
          <w:kern w:val="3"/>
          <w:lang w:eastAsia="zh-CN"/>
        </w:rPr>
      </w:pPr>
      <w:r w:rsidRPr="004E426A">
        <w:rPr>
          <w:rFonts w:eastAsia="Lucida Sans Unicode"/>
          <w:kern w:val="3"/>
          <w:lang w:eastAsia="zh-CN"/>
        </w:rPr>
        <w:t>Zwrot wadium - wadium w formie:</w:t>
      </w:r>
    </w:p>
    <w:p w14:paraId="6BCBF8DE" w14:textId="77777777" w:rsidR="000831C1" w:rsidRPr="004E426A" w:rsidRDefault="000831C1" w:rsidP="000831C1">
      <w:pPr>
        <w:widowControl w:val="0"/>
        <w:autoSpaceDN w:val="0"/>
        <w:spacing w:before="120" w:line="260" w:lineRule="atLeast"/>
        <w:ind w:left="300" w:hanging="300"/>
        <w:rPr>
          <w:rFonts w:eastAsia="Lucida Sans Unicode"/>
          <w:kern w:val="3"/>
          <w:lang w:eastAsia="zh-CN"/>
        </w:rPr>
      </w:pPr>
      <w:r w:rsidRPr="004E426A">
        <w:rPr>
          <w:rFonts w:eastAsia="Lucida Sans Unicode"/>
          <w:kern w:val="3"/>
          <w:lang w:eastAsia="zh-CN"/>
        </w:rPr>
        <w:t xml:space="preserve">- </w:t>
      </w:r>
      <w:r w:rsidRPr="004E426A">
        <w:rPr>
          <w:rFonts w:eastAsia="Lucida Sans Unicode"/>
          <w:kern w:val="3"/>
          <w:lang w:eastAsia="zh-CN"/>
        </w:rPr>
        <w:tab/>
        <w:t>pieniężnej, należy zwrócić na rachunek bankowy: ..........................................................</w:t>
      </w:r>
      <w:r w:rsidRPr="004E426A">
        <w:rPr>
          <w:rStyle w:val="Odwoanieprzypisudolnego"/>
          <w:rFonts w:eastAsia="Lucida Sans Unicode"/>
          <w:kern w:val="3"/>
          <w:lang w:eastAsia="zh-CN"/>
        </w:rPr>
        <w:footnoteReference w:id="7"/>
      </w:r>
    </w:p>
    <w:p w14:paraId="0B174447" w14:textId="77777777" w:rsidR="000831C1" w:rsidRPr="004E426A" w:rsidRDefault="000831C1" w:rsidP="000831C1">
      <w:pPr>
        <w:widowControl w:val="0"/>
        <w:autoSpaceDN w:val="0"/>
        <w:spacing w:before="120" w:line="260" w:lineRule="atLeast"/>
        <w:ind w:left="300" w:hanging="300"/>
        <w:jc w:val="both"/>
        <w:rPr>
          <w:rFonts w:eastAsia="Lucida Sans Unicode"/>
          <w:kern w:val="3"/>
          <w:lang w:eastAsia="zh-CN"/>
        </w:rPr>
      </w:pPr>
      <w:r w:rsidRPr="004E426A">
        <w:rPr>
          <w:rFonts w:eastAsia="Lucida Sans Unicode"/>
          <w:kern w:val="3"/>
          <w:lang w:eastAsia="zh-CN"/>
        </w:rPr>
        <w:t xml:space="preserve">- niepieniężnej, oświadczenie o zwolnieniu wadium należy przesłać na adres poczty e-mail Gwaranta/Poręczyciela ....................................... </w:t>
      </w:r>
      <w:r w:rsidRPr="004E426A">
        <w:rPr>
          <w:rStyle w:val="Odwoanieprzypisudolnego"/>
          <w:rFonts w:eastAsia="Lucida Sans Unicode"/>
          <w:kern w:val="3"/>
          <w:lang w:eastAsia="zh-CN"/>
        </w:rPr>
        <w:footnoteReference w:id="8"/>
      </w:r>
    </w:p>
    <w:p w14:paraId="16A3135D" w14:textId="77777777" w:rsidR="00253606" w:rsidRPr="004E426A" w:rsidRDefault="00837D34" w:rsidP="000831C1">
      <w:pPr>
        <w:widowControl w:val="0"/>
        <w:autoSpaceDN w:val="0"/>
        <w:spacing w:before="360" w:after="1560" w:line="260" w:lineRule="atLeast"/>
        <w:jc w:val="center"/>
        <w:rPr>
          <w:rFonts w:eastAsia="Lucida Sans Unicode"/>
          <w:color w:val="FF0000"/>
          <w:kern w:val="3"/>
          <w:lang w:eastAsia="zh-CN"/>
        </w:rPr>
      </w:pPr>
      <w:r w:rsidRPr="004E426A">
        <w:rPr>
          <w:rFonts w:eastAsia="Lucida Sans Unicode"/>
          <w:color w:val="FF0000"/>
          <w:kern w:val="3"/>
          <w:lang w:eastAsia="zh-CN"/>
        </w:rPr>
        <w:t xml:space="preserve">UWAGA! </w:t>
      </w:r>
      <w:r w:rsidR="00253606" w:rsidRPr="004E426A">
        <w:rPr>
          <w:rFonts w:eastAsia="Lucida Sans Unicode"/>
          <w:color w:val="FF0000"/>
          <w:kern w:val="3"/>
          <w:lang w:eastAsia="zh-CN"/>
        </w:rPr>
        <w:t xml:space="preserve">Dokument </w:t>
      </w:r>
      <w:r w:rsidRPr="004E426A">
        <w:rPr>
          <w:rFonts w:eastAsia="Lucida Sans Unicode"/>
          <w:color w:val="FF0000"/>
          <w:kern w:val="3"/>
          <w:lang w:eastAsia="zh-CN"/>
        </w:rPr>
        <w:t>przekazuje się pod rygorem nieważności w formie elektronicznej.</w:t>
      </w:r>
    </w:p>
    <w:p w14:paraId="425A033E" w14:textId="77777777" w:rsidR="00816D47" w:rsidRPr="004E426A" w:rsidRDefault="00816D47" w:rsidP="008F02AE">
      <w:pPr>
        <w:widowControl w:val="0"/>
        <w:autoSpaceDN w:val="0"/>
        <w:rPr>
          <w:rFonts w:eastAsia="Lucida Sans Unicode"/>
          <w:kern w:val="3"/>
          <w:u w:val="single"/>
          <w:lang w:eastAsia="zh-CN"/>
        </w:rPr>
      </w:pPr>
      <w:r w:rsidRPr="004E426A">
        <w:rPr>
          <w:rFonts w:eastAsia="Lucida Sans Unicode"/>
          <w:kern w:val="3"/>
          <w:u w:val="single"/>
          <w:lang w:eastAsia="zh-CN"/>
        </w:rPr>
        <w:t>Załączniki do oferty:</w:t>
      </w:r>
    </w:p>
    <w:p w14:paraId="302E2F04" w14:textId="77777777" w:rsidR="00436571" w:rsidRPr="004E426A" w:rsidRDefault="00436571" w:rsidP="00816D47">
      <w:pPr>
        <w:widowControl w:val="0"/>
        <w:autoSpaceDN w:val="0"/>
        <w:ind w:left="708" w:hanging="708"/>
        <w:rPr>
          <w:rFonts w:eastAsia="Lucida Sans Unicode"/>
          <w:kern w:val="3"/>
          <w:u w:val="single"/>
          <w:lang w:eastAsia="zh-CN"/>
        </w:rPr>
      </w:pPr>
    </w:p>
    <w:p w14:paraId="123B31DA" w14:textId="77777777" w:rsidR="00816D47" w:rsidRPr="004E426A" w:rsidRDefault="00816D47" w:rsidP="00F86CDA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sz w:val="20"/>
          <w:szCs w:val="20"/>
          <w:lang w:eastAsia="zh-CN"/>
        </w:rPr>
      </w:pPr>
      <w:r w:rsidRPr="004E426A">
        <w:rPr>
          <w:rFonts w:ascii="Times New Roman" w:hAnsi="Times New Roman"/>
          <w:sz w:val="20"/>
          <w:szCs w:val="20"/>
        </w:rPr>
        <w:t>odpis z K</w:t>
      </w:r>
      <w:r w:rsidR="00767529" w:rsidRPr="004E426A">
        <w:rPr>
          <w:rFonts w:ascii="Times New Roman" w:hAnsi="Times New Roman"/>
          <w:sz w:val="20"/>
          <w:szCs w:val="20"/>
        </w:rPr>
        <w:t>RS</w:t>
      </w:r>
      <w:r w:rsidRPr="004E426A">
        <w:rPr>
          <w:rFonts w:ascii="Times New Roman" w:hAnsi="Times New Roman"/>
          <w:sz w:val="20"/>
          <w:szCs w:val="20"/>
        </w:rPr>
        <w:t xml:space="preserve"> lub </w:t>
      </w:r>
      <w:proofErr w:type="spellStart"/>
      <w:r w:rsidRPr="004E426A">
        <w:rPr>
          <w:rFonts w:ascii="Times New Roman" w:hAnsi="Times New Roman"/>
          <w:sz w:val="20"/>
          <w:szCs w:val="20"/>
        </w:rPr>
        <w:t>CEiDG</w:t>
      </w:r>
      <w:proofErr w:type="spellEnd"/>
      <w:r w:rsidRPr="004E426A">
        <w:rPr>
          <w:rFonts w:ascii="Times New Roman" w:hAnsi="Times New Roman"/>
          <w:sz w:val="20"/>
          <w:szCs w:val="20"/>
        </w:rPr>
        <w:t xml:space="preserve">, </w:t>
      </w:r>
    </w:p>
    <w:p w14:paraId="03F420E3" w14:textId="77777777" w:rsidR="00816D47" w:rsidRPr="004E426A" w:rsidRDefault="00816D47" w:rsidP="00F86CDA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sz w:val="20"/>
          <w:szCs w:val="20"/>
          <w:lang w:eastAsia="zh-CN"/>
        </w:rPr>
      </w:pPr>
      <w:r w:rsidRPr="004E426A">
        <w:rPr>
          <w:rFonts w:ascii="Times New Roman" w:eastAsia="Arial" w:hAnsi="Times New Roman"/>
          <w:sz w:val="20"/>
          <w:szCs w:val="20"/>
        </w:rPr>
        <w:t>pełnomocnictwo lub inny dokument potwierdzający umocowanie do reprezentowania Wykonawcy</w:t>
      </w:r>
      <w:r w:rsidR="00857427" w:rsidRPr="004E426A">
        <w:rPr>
          <w:rFonts w:ascii="Times New Roman" w:eastAsia="Arial" w:hAnsi="Times New Roman"/>
          <w:sz w:val="20"/>
          <w:szCs w:val="20"/>
        </w:rPr>
        <w:t xml:space="preserve"> (jeżeli dotyczy)</w:t>
      </w:r>
    </w:p>
    <w:p w14:paraId="479E49C7" w14:textId="77777777" w:rsidR="00A8510D" w:rsidRPr="004E426A" w:rsidRDefault="00A8510D" w:rsidP="00F86CDA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sz w:val="20"/>
          <w:szCs w:val="20"/>
          <w:lang w:eastAsia="zh-CN"/>
        </w:rPr>
      </w:pPr>
      <w:r w:rsidRPr="004E426A">
        <w:rPr>
          <w:rFonts w:ascii="Times New Roman" w:eastAsia="Lucida Sans Unicode" w:hAnsi="Times New Roman"/>
          <w:kern w:val="3"/>
          <w:sz w:val="20"/>
          <w:szCs w:val="20"/>
          <w:lang w:eastAsia="zh-CN"/>
        </w:rPr>
        <w:t>oświadczenie zgodnie z art. 125 ust. 1 – Jednolity Europejski Dokument Zamówienia (JEDZ) (zał. nr 4 lub 4a)</w:t>
      </w:r>
      <w:r w:rsidR="00FA1924" w:rsidRPr="004E426A">
        <w:rPr>
          <w:rFonts w:ascii="Times New Roman" w:eastAsia="Lucida Sans Unicode" w:hAnsi="Times New Roman"/>
          <w:kern w:val="3"/>
          <w:sz w:val="20"/>
          <w:szCs w:val="20"/>
          <w:lang w:eastAsia="zh-CN"/>
        </w:rPr>
        <w:t>,</w:t>
      </w:r>
    </w:p>
    <w:p w14:paraId="748E26F6" w14:textId="77777777" w:rsidR="00436571" w:rsidRPr="004E426A" w:rsidRDefault="002A232B" w:rsidP="00436571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sz w:val="20"/>
          <w:szCs w:val="20"/>
          <w:lang w:eastAsia="zh-CN"/>
        </w:rPr>
      </w:pPr>
      <w:bookmarkStart w:id="1" w:name="_Hlk179286187"/>
      <w:r w:rsidRPr="004E426A">
        <w:rPr>
          <w:rFonts w:ascii="Times New Roman" w:eastAsia="Lucida Sans Unicode" w:hAnsi="Times New Roman"/>
          <w:kern w:val="3"/>
          <w:sz w:val="20"/>
          <w:szCs w:val="20"/>
          <w:lang w:eastAsia="zh-CN"/>
        </w:rPr>
        <w:t>oświadczenie art. 5K Rozporządzenia Rady UE 833/214 (zał. nr 5 do SWZ)</w:t>
      </w:r>
      <w:bookmarkEnd w:id="1"/>
    </w:p>
    <w:p w14:paraId="702F0750" w14:textId="77777777" w:rsidR="00D10580" w:rsidRPr="004E426A" w:rsidRDefault="00436571" w:rsidP="00D10580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sz w:val="20"/>
          <w:szCs w:val="20"/>
          <w:lang w:eastAsia="zh-CN"/>
        </w:rPr>
      </w:pPr>
      <w:r w:rsidRPr="004E426A">
        <w:rPr>
          <w:rFonts w:ascii="Times New Roman" w:eastAsia="Lucida Sans Unicode" w:hAnsi="Times New Roman"/>
          <w:kern w:val="3"/>
          <w:sz w:val="20"/>
          <w:szCs w:val="20"/>
          <w:lang w:eastAsia="zh-CN"/>
        </w:rPr>
        <w:t xml:space="preserve"> oświadczenie</w:t>
      </w:r>
      <w:r w:rsidR="008F02AE" w:rsidRPr="004E426A">
        <w:rPr>
          <w:rFonts w:ascii="Times New Roman" w:eastAsia="Lucida Sans Unicode" w:hAnsi="Times New Roman"/>
          <w:kern w:val="3"/>
          <w:sz w:val="20"/>
          <w:szCs w:val="20"/>
          <w:lang w:eastAsia="zh-CN"/>
        </w:rPr>
        <w:t xml:space="preserve"> podmiotu udostępniającego zasoby</w:t>
      </w:r>
      <w:r w:rsidRPr="004E426A">
        <w:rPr>
          <w:rFonts w:ascii="Times New Roman" w:eastAsia="Lucida Sans Unicode" w:hAnsi="Times New Roman"/>
          <w:kern w:val="3"/>
          <w:sz w:val="20"/>
          <w:szCs w:val="20"/>
          <w:lang w:eastAsia="zh-CN"/>
        </w:rPr>
        <w:t xml:space="preserve"> art. 5K Rozporządzenia Rady UE 833/214 (zał. nr </w:t>
      </w:r>
      <w:r w:rsidR="008F02AE" w:rsidRPr="004E426A">
        <w:rPr>
          <w:rFonts w:ascii="Times New Roman" w:eastAsia="Lucida Sans Unicode" w:hAnsi="Times New Roman"/>
          <w:kern w:val="3"/>
          <w:sz w:val="20"/>
          <w:szCs w:val="20"/>
          <w:lang w:eastAsia="zh-CN"/>
        </w:rPr>
        <w:t>6</w:t>
      </w:r>
      <w:r w:rsidRPr="004E426A">
        <w:rPr>
          <w:rFonts w:ascii="Times New Roman" w:eastAsia="Lucida Sans Unicode" w:hAnsi="Times New Roman"/>
          <w:kern w:val="3"/>
          <w:sz w:val="20"/>
          <w:szCs w:val="20"/>
          <w:lang w:eastAsia="zh-CN"/>
        </w:rPr>
        <w:t xml:space="preserve"> do SWZ)</w:t>
      </w:r>
      <w:r w:rsidR="00D10580" w:rsidRPr="004E426A">
        <w:rPr>
          <w:rFonts w:ascii="Times New Roman" w:eastAsia="Lucida Sans Unicode" w:hAnsi="Times New Roman"/>
          <w:kern w:val="3"/>
          <w:sz w:val="20"/>
          <w:szCs w:val="20"/>
          <w:lang w:eastAsia="zh-CN"/>
        </w:rPr>
        <w:t>,</w:t>
      </w:r>
    </w:p>
    <w:p w14:paraId="7D1F7C64" w14:textId="218E6E6D" w:rsidR="00D10580" w:rsidRPr="004E426A" w:rsidRDefault="00D10580" w:rsidP="00D10580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sz w:val="20"/>
          <w:szCs w:val="20"/>
          <w:lang w:eastAsia="zh-CN"/>
        </w:rPr>
      </w:pPr>
      <w:r w:rsidRPr="004E426A">
        <w:rPr>
          <w:rFonts w:ascii="Times New Roman" w:eastAsia="Arial" w:hAnsi="Times New Roman"/>
          <w:sz w:val="20"/>
          <w:szCs w:val="20"/>
        </w:rPr>
        <w:t xml:space="preserve">zobowiązanie </w:t>
      </w:r>
      <w:r w:rsidRPr="004E426A">
        <w:rPr>
          <w:rFonts w:ascii="Times New Roman" w:hAnsi="Times New Roman"/>
          <w:sz w:val="20"/>
          <w:szCs w:val="20"/>
        </w:rPr>
        <w:t xml:space="preserve">zgodnie z art. 118 ust. 3 - </w:t>
      </w:r>
      <w:r w:rsidRPr="004E426A">
        <w:rPr>
          <w:rFonts w:ascii="Times New Roman" w:eastAsia="Arial" w:hAnsi="Times New Roman"/>
          <w:sz w:val="20"/>
          <w:szCs w:val="20"/>
        </w:rPr>
        <w:t xml:space="preserve">jeżeli dotyczy (zał. nr 7 do SWZ), </w:t>
      </w:r>
    </w:p>
    <w:p w14:paraId="1E8142AB" w14:textId="2E6614AC" w:rsidR="004C1200" w:rsidRPr="004E426A" w:rsidRDefault="004C1200" w:rsidP="00D10580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sz w:val="20"/>
          <w:szCs w:val="20"/>
          <w:lang w:eastAsia="zh-CN"/>
        </w:rPr>
      </w:pPr>
      <w:r w:rsidRPr="004E426A">
        <w:rPr>
          <w:rFonts w:ascii="Times New Roman" w:eastAsia="Arial" w:hAnsi="Times New Roman"/>
          <w:sz w:val="20"/>
          <w:szCs w:val="20"/>
        </w:rPr>
        <w:t>oświadczenie z</w:t>
      </w:r>
      <w:r w:rsidR="00A8510D" w:rsidRPr="004E426A">
        <w:rPr>
          <w:rFonts w:ascii="Times New Roman" w:eastAsia="Arial" w:hAnsi="Times New Roman"/>
          <w:sz w:val="20"/>
          <w:szCs w:val="20"/>
        </w:rPr>
        <w:t>godnie z</w:t>
      </w:r>
      <w:r w:rsidRPr="004E426A">
        <w:rPr>
          <w:rFonts w:ascii="Times New Roman" w:eastAsia="Arial" w:hAnsi="Times New Roman"/>
          <w:sz w:val="20"/>
          <w:szCs w:val="20"/>
        </w:rPr>
        <w:t xml:space="preserve"> art. 117 ust. 4 – jeżeli dotyczy (zał. nr </w:t>
      </w:r>
      <w:r w:rsidR="002A232B" w:rsidRPr="004E426A">
        <w:rPr>
          <w:rFonts w:ascii="Times New Roman" w:eastAsia="Arial" w:hAnsi="Times New Roman"/>
          <w:sz w:val="20"/>
          <w:szCs w:val="20"/>
        </w:rPr>
        <w:t>8</w:t>
      </w:r>
      <w:r w:rsidRPr="004E426A">
        <w:rPr>
          <w:rFonts w:ascii="Times New Roman" w:eastAsia="Arial" w:hAnsi="Times New Roman"/>
          <w:sz w:val="20"/>
          <w:szCs w:val="20"/>
        </w:rPr>
        <w:t xml:space="preserve"> do SWZ),</w:t>
      </w:r>
    </w:p>
    <w:p w14:paraId="494504FC" w14:textId="07A635FE" w:rsidR="00816D47" w:rsidRPr="004E426A" w:rsidRDefault="00436571" w:rsidP="00D10580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sz w:val="20"/>
          <w:szCs w:val="20"/>
          <w:lang w:eastAsia="zh-CN"/>
        </w:rPr>
      </w:pPr>
      <w:r w:rsidRPr="004E426A">
        <w:rPr>
          <w:rFonts w:ascii="Times New Roman" w:eastAsia="Arial" w:hAnsi="Times New Roman"/>
          <w:sz w:val="20"/>
          <w:szCs w:val="20"/>
        </w:rPr>
        <w:t xml:space="preserve">potwierdzenie zapłaty </w:t>
      </w:r>
      <w:r w:rsidR="00A8510D" w:rsidRPr="004E426A">
        <w:rPr>
          <w:rFonts w:ascii="Times New Roman" w:eastAsia="Arial" w:hAnsi="Times New Roman"/>
          <w:sz w:val="20"/>
          <w:szCs w:val="20"/>
        </w:rPr>
        <w:t>wadium.</w:t>
      </w:r>
    </w:p>
    <w:p w14:paraId="77DD10B5" w14:textId="77777777" w:rsidR="00857427" w:rsidRPr="004E426A" w:rsidRDefault="00857427" w:rsidP="00857427">
      <w:pPr>
        <w:widowControl w:val="0"/>
        <w:autoSpaceDN w:val="0"/>
        <w:jc w:val="both"/>
        <w:rPr>
          <w:rFonts w:eastAsia="Lucida Sans Unicode"/>
          <w:kern w:val="3"/>
          <w:lang w:eastAsia="zh-CN"/>
        </w:rPr>
      </w:pPr>
    </w:p>
    <w:p w14:paraId="76D6F5CC" w14:textId="77777777" w:rsidR="00831447" w:rsidRPr="004E426A" w:rsidRDefault="00831447" w:rsidP="00253606">
      <w:pPr>
        <w:widowControl w:val="0"/>
        <w:autoSpaceDN w:val="0"/>
        <w:spacing w:after="360"/>
        <w:jc w:val="both"/>
        <w:rPr>
          <w:rFonts w:eastAsia="Arial"/>
          <w:color w:val="000000"/>
        </w:rPr>
      </w:pPr>
    </w:p>
    <w:p w14:paraId="2AD833DF" w14:textId="77777777" w:rsidR="004E426A" w:rsidRPr="004E426A" w:rsidRDefault="004E426A">
      <w:pPr>
        <w:widowControl w:val="0"/>
        <w:autoSpaceDN w:val="0"/>
        <w:spacing w:after="360"/>
        <w:jc w:val="both"/>
        <w:rPr>
          <w:rFonts w:eastAsia="Arial"/>
          <w:color w:val="000000"/>
        </w:rPr>
      </w:pPr>
    </w:p>
    <w:sectPr w:rsidR="004E426A" w:rsidRPr="004E426A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862BE3" w14:textId="77777777" w:rsidR="00617DD9" w:rsidRDefault="00617DD9" w:rsidP="00DA5839">
      <w:r>
        <w:separator/>
      </w:r>
    </w:p>
  </w:endnote>
  <w:endnote w:type="continuationSeparator" w:id="0">
    <w:p w14:paraId="033D478F" w14:textId="77777777" w:rsidR="00617DD9" w:rsidRDefault="00617DD9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1F5D9" w14:textId="77777777" w:rsidR="00FB309F" w:rsidRDefault="007406F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24712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A26B3" w14:textId="77777777" w:rsidR="00617DD9" w:rsidRDefault="00617DD9" w:rsidP="00DA5839">
      <w:r>
        <w:separator/>
      </w:r>
    </w:p>
  </w:footnote>
  <w:footnote w:type="continuationSeparator" w:id="0">
    <w:p w14:paraId="1DE557C5" w14:textId="77777777" w:rsidR="00617DD9" w:rsidRDefault="00617DD9" w:rsidP="00DA5839">
      <w:r>
        <w:continuationSeparator/>
      </w:r>
    </w:p>
  </w:footnote>
  <w:footnote w:id="1">
    <w:p w14:paraId="7014A82A" w14:textId="77777777" w:rsidR="00FB309F" w:rsidRPr="00FD2818" w:rsidRDefault="00FB309F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14:paraId="638443F3" w14:textId="77777777" w:rsidR="00FB309F" w:rsidRPr="004F1CD6" w:rsidRDefault="00FB309F" w:rsidP="00816D47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14:paraId="642FA24F" w14:textId="77777777" w:rsidR="00FB309F" w:rsidRPr="004F1CD6" w:rsidRDefault="00FB309F" w:rsidP="00831447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Mikroprzedsiębiorstwo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12729328" w14:textId="77777777" w:rsidR="00FB309F" w:rsidRPr="004F1CD6" w:rsidRDefault="00FB309F" w:rsidP="00831447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Małe 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508432EE" w14:textId="77777777" w:rsidR="00FB309F" w:rsidRPr="004F1CD6" w:rsidRDefault="00FB309F" w:rsidP="00816D47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Średnie przedsiębiorstwa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przedsiębiorstwa, które nie są mikroprzedsiębiorstwami ani małymi przedsiębiorstwami</w:t>
      </w:r>
      <w:r w:rsidRPr="004F1CD6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7AA2C6A6" w14:textId="77777777" w:rsidR="00FB309F" w:rsidRPr="004F1CD6" w:rsidRDefault="00FB309F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sz w:val="16"/>
          <w:szCs w:val="16"/>
        </w:rPr>
        <w:t>niepotrzebne skreślić</w:t>
      </w:r>
    </w:p>
  </w:footnote>
  <w:footnote w:id="4">
    <w:p w14:paraId="51ABC79D" w14:textId="77777777" w:rsidR="00FB309F" w:rsidRPr="00D75DC9" w:rsidRDefault="00FB309F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14:paraId="4615AEDF" w14:textId="77777777" w:rsidR="00FB309F" w:rsidRPr="00D75DC9" w:rsidRDefault="00FB309F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6">
    <w:p w14:paraId="48E27CE0" w14:textId="77777777" w:rsidR="00FB309F" w:rsidRPr="00853E69" w:rsidRDefault="00FB309F" w:rsidP="00A8510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853E6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53E69">
        <w:rPr>
          <w:rFonts w:ascii="Tahoma" w:hAnsi="Tahoma" w:cs="Tahoma"/>
          <w:sz w:val="14"/>
          <w:szCs w:val="14"/>
        </w:rPr>
        <w:t xml:space="preserve"> zgodnie z § 13 ust. 2 rozporządzenia Ministra Rozwoju, Pracy i Technologii z dnia 30.12.2020r. w sprawie podmiotowych środków dowodowych oraz innych dokumentów lub oświadczeń, jakich może żądać zamawiający od wykonawcy (Dz.U.2020.2415)</w:t>
      </w:r>
    </w:p>
  </w:footnote>
  <w:footnote w:id="7">
    <w:p w14:paraId="33DD6B60" w14:textId="77777777" w:rsidR="00FB309F" w:rsidRPr="000831C1" w:rsidRDefault="00FB309F">
      <w:pPr>
        <w:pStyle w:val="Tekstprzypisudolnego"/>
        <w:rPr>
          <w:rFonts w:ascii="Arial" w:hAnsi="Arial" w:cs="Arial"/>
          <w:sz w:val="14"/>
          <w:szCs w:val="14"/>
        </w:rPr>
      </w:pPr>
      <w:r w:rsidRPr="000831C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831C1">
        <w:rPr>
          <w:rFonts w:ascii="Arial" w:hAnsi="Arial" w:cs="Arial"/>
          <w:sz w:val="14"/>
          <w:szCs w:val="14"/>
        </w:rPr>
        <w:t xml:space="preserve"> niepotrzebne skreślić</w:t>
      </w:r>
    </w:p>
  </w:footnote>
  <w:footnote w:id="8">
    <w:p w14:paraId="506D1F16" w14:textId="77777777" w:rsidR="00FB309F" w:rsidRPr="000831C1" w:rsidRDefault="00FB309F" w:rsidP="000831C1">
      <w:pPr>
        <w:pStyle w:val="Tekstprzypisudolnego"/>
        <w:rPr>
          <w:rFonts w:ascii="Arial" w:hAnsi="Arial" w:cs="Arial"/>
          <w:sz w:val="14"/>
          <w:szCs w:val="14"/>
        </w:rPr>
      </w:pPr>
      <w:r w:rsidRPr="000831C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831C1">
        <w:rPr>
          <w:rFonts w:ascii="Arial" w:hAnsi="Arial" w:cs="Arial"/>
          <w:sz w:val="14"/>
          <w:szCs w:val="14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7836D71B" w14:textId="77777777" w:rsidR="00FB309F" w:rsidRDefault="00FB309F">
        <w:pPr>
          <w:pStyle w:val="Nagwek"/>
        </w:pPr>
        <w:r>
          <w:t>[Wpisz tutaj]</w:t>
        </w:r>
      </w:p>
    </w:sdtContent>
  </w:sdt>
  <w:p w14:paraId="6AE71613" w14:textId="77777777" w:rsidR="00FB309F" w:rsidRDefault="00FB30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5C9E3" w14:textId="7418B27C" w:rsidR="00FB309F" w:rsidRDefault="00514F65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="00FB309F" w:rsidRPr="00DF5681">
      <w:rPr>
        <w:rFonts w:ascii="Tahoma" w:hAnsi="Tahoma" w:cs="Tahoma"/>
      </w:rPr>
      <w:t xml:space="preserve"> PI.271</w:t>
    </w:r>
    <w:r w:rsidR="00FB309F">
      <w:rPr>
        <w:rFonts w:ascii="Tahoma" w:hAnsi="Tahoma" w:cs="Tahoma"/>
      </w:rPr>
      <w:t>.</w:t>
    </w:r>
    <w:r w:rsidR="002F0347">
      <w:rPr>
        <w:rFonts w:ascii="Tahoma" w:hAnsi="Tahoma" w:cs="Tahoma"/>
      </w:rPr>
      <w:t>14</w:t>
    </w:r>
    <w:r w:rsidR="00FB309F" w:rsidRPr="006E68A6">
      <w:rPr>
        <w:rFonts w:ascii="Tahoma" w:hAnsi="Tahoma" w:cs="Tahoma"/>
      </w:rPr>
      <w:t>.</w:t>
    </w:r>
    <w:r w:rsidR="00FB309F" w:rsidRPr="00DF5681">
      <w:rPr>
        <w:rFonts w:ascii="Tahoma" w:hAnsi="Tahoma" w:cs="Tahoma"/>
      </w:rPr>
      <w:t>202</w:t>
    </w:r>
    <w:r w:rsidR="007F1C2B">
      <w:rPr>
        <w:rFonts w:ascii="Tahoma" w:hAnsi="Tahoma" w:cs="Tahoma"/>
      </w:rPr>
      <w:t>4</w:t>
    </w:r>
  </w:p>
  <w:p w14:paraId="55AC554F" w14:textId="77777777" w:rsidR="007F1C2B" w:rsidRPr="00DF5681" w:rsidRDefault="007F1C2B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  <w:sz w:val="18"/>
        <w:szCs w:val="1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6CBCFA24"/>
    <w:name w:val="WW8Num7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2"/>
      <w:numFmt w:val="decimal"/>
      <w:lvlText w:val="12. %2"/>
      <w:lvlJc w:val="left"/>
      <w:pPr>
        <w:tabs>
          <w:tab w:val="num" w:pos="480"/>
        </w:tabs>
        <w:ind w:left="480" w:hanging="48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04174EC"/>
    <w:multiLevelType w:val="hybridMultilevel"/>
    <w:tmpl w:val="23AA8E80"/>
    <w:lvl w:ilvl="0" w:tplc="CE94846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0EB5CDD"/>
    <w:multiLevelType w:val="hybridMultilevel"/>
    <w:tmpl w:val="B30AFD14"/>
    <w:lvl w:ilvl="0" w:tplc="F1BA0694">
      <w:start w:val="2"/>
      <w:numFmt w:val="decimal"/>
      <w:lvlText w:val="2.%1.3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11543DB"/>
    <w:multiLevelType w:val="hybridMultilevel"/>
    <w:tmpl w:val="72661D34"/>
    <w:lvl w:ilvl="0" w:tplc="E14A6072">
      <w:start w:val="2"/>
      <w:numFmt w:val="decimal"/>
      <w:lvlText w:val="2.%1.2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0" w15:restartNumberingAfterBreak="0">
    <w:nsid w:val="02FE7587"/>
    <w:multiLevelType w:val="hybridMultilevel"/>
    <w:tmpl w:val="B45CAB44"/>
    <w:lvl w:ilvl="0" w:tplc="99DE7DC0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D804B1"/>
    <w:multiLevelType w:val="multilevel"/>
    <w:tmpl w:val="EA86DBC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055250DF"/>
    <w:multiLevelType w:val="hybridMultilevel"/>
    <w:tmpl w:val="A6048F56"/>
    <w:lvl w:ilvl="0" w:tplc="A7948CE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887365"/>
    <w:multiLevelType w:val="hybridMultilevel"/>
    <w:tmpl w:val="5BDA3BBA"/>
    <w:lvl w:ilvl="0" w:tplc="BCAEE456">
      <w:start w:val="1"/>
      <w:numFmt w:val="bullet"/>
      <w:lvlText w:val=""/>
      <w:lvlJc w:val="left"/>
      <w:pPr>
        <w:ind w:left="15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34" w15:restartNumberingAfterBreak="0">
    <w:nsid w:val="06F34DC7"/>
    <w:multiLevelType w:val="hybridMultilevel"/>
    <w:tmpl w:val="6F4E7F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7" w15:restartNumberingAfterBreak="0">
    <w:nsid w:val="08776AF6"/>
    <w:multiLevelType w:val="hybridMultilevel"/>
    <w:tmpl w:val="30DAA244"/>
    <w:lvl w:ilvl="0" w:tplc="C11E34B6">
      <w:start w:val="1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38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E75D6E"/>
    <w:multiLevelType w:val="hybridMultilevel"/>
    <w:tmpl w:val="05EA3488"/>
    <w:lvl w:ilvl="0" w:tplc="BCAEE456">
      <w:start w:val="1"/>
      <w:numFmt w:val="bullet"/>
      <w:lvlText w:val=""/>
      <w:lvlJc w:val="left"/>
      <w:pPr>
        <w:ind w:left="15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1" w15:restartNumberingAfterBreak="0">
    <w:nsid w:val="0D203FD1"/>
    <w:multiLevelType w:val="hybridMultilevel"/>
    <w:tmpl w:val="D878FE3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0D593421"/>
    <w:multiLevelType w:val="hybridMultilevel"/>
    <w:tmpl w:val="1D50E50C"/>
    <w:lvl w:ilvl="0" w:tplc="4DBA63A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4" w15:restartNumberingAfterBreak="0">
    <w:nsid w:val="0E0D4E54"/>
    <w:multiLevelType w:val="multilevel"/>
    <w:tmpl w:val="FDF8C1F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0E8547DE"/>
    <w:multiLevelType w:val="hybridMultilevel"/>
    <w:tmpl w:val="873A5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EDD55FE"/>
    <w:multiLevelType w:val="hybridMultilevel"/>
    <w:tmpl w:val="9EE077EA"/>
    <w:lvl w:ilvl="0" w:tplc="37ECEB4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F270CFB"/>
    <w:multiLevelType w:val="hybridMultilevel"/>
    <w:tmpl w:val="2DB83188"/>
    <w:lvl w:ilvl="0" w:tplc="7598B8E2">
      <w:start w:val="1"/>
      <w:numFmt w:val="decimal"/>
      <w:lvlText w:val="2.%1.2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22179E"/>
    <w:multiLevelType w:val="hybridMultilevel"/>
    <w:tmpl w:val="7E0C0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7457C3"/>
    <w:multiLevelType w:val="hybridMultilevel"/>
    <w:tmpl w:val="43E2AF7A"/>
    <w:lvl w:ilvl="0" w:tplc="366636F8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4A81C79"/>
    <w:multiLevelType w:val="hybridMultilevel"/>
    <w:tmpl w:val="29AAE0BA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4EF4AEA"/>
    <w:multiLevelType w:val="hybridMultilevel"/>
    <w:tmpl w:val="7BEA2314"/>
    <w:lvl w:ilvl="0" w:tplc="D85E2862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67C567D"/>
    <w:multiLevelType w:val="multilevel"/>
    <w:tmpl w:val="8EA03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55AB4"/>
    <w:multiLevelType w:val="hybridMultilevel"/>
    <w:tmpl w:val="DAC8ED7A"/>
    <w:lvl w:ilvl="0" w:tplc="DE6210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97B3BCE"/>
    <w:multiLevelType w:val="hybridMultilevel"/>
    <w:tmpl w:val="00CE5100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EE4200DC">
      <w:start w:val="1"/>
      <w:numFmt w:val="decimal"/>
      <w:lvlText w:val="%2)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7" w15:restartNumberingAfterBreak="0">
    <w:nsid w:val="1A4C78ED"/>
    <w:multiLevelType w:val="hybridMultilevel"/>
    <w:tmpl w:val="A7247B20"/>
    <w:lvl w:ilvl="0" w:tplc="002851D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1AD16D3E"/>
    <w:multiLevelType w:val="hybridMultilevel"/>
    <w:tmpl w:val="AE46419C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C0068CA"/>
    <w:multiLevelType w:val="hybridMultilevel"/>
    <w:tmpl w:val="DDD61E0A"/>
    <w:lvl w:ilvl="0" w:tplc="EE780E62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2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3" w15:restartNumberingAfterBreak="0">
    <w:nsid w:val="212E0E39"/>
    <w:multiLevelType w:val="multilevel"/>
    <w:tmpl w:val="495E1EA6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4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5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45E6CAA"/>
    <w:multiLevelType w:val="hybridMultilevel"/>
    <w:tmpl w:val="232CCF52"/>
    <w:lvl w:ilvl="0" w:tplc="BCAEE456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7" w15:restartNumberingAfterBreak="0">
    <w:nsid w:val="254634ED"/>
    <w:multiLevelType w:val="hybridMultilevel"/>
    <w:tmpl w:val="69B842D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298353FA"/>
    <w:multiLevelType w:val="hybridMultilevel"/>
    <w:tmpl w:val="FF865A06"/>
    <w:lvl w:ilvl="0" w:tplc="ED36E386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C334B40"/>
    <w:multiLevelType w:val="hybridMultilevel"/>
    <w:tmpl w:val="55F616F4"/>
    <w:lvl w:ilvl="0" w:tplc="04150017">
      <w:start w:val="1"/>
      <w:numFmt w:val="lowerLetter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70" w15:restartNumberingAfterBreak="0">
    <w:nsid w:val="2D025E48"/>
    <w:multiLevelType w:val="hybridMultilevel"/>
    <w:tmpl w:val="DB7E0DC2"/>
    <w:lvl w:ilvl="0" w:tplc="4926C78C">
      <w:start w:val="1"/>
      <w:numFmt w:val="decimal"/>
      <w:lvlText w:val="9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2D067F83"/>
    <w:multiLevelType w:val="multilevel"/>
    <w:tmpl w:val="0FC2FE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73" w15:restartNumberingAfterBreak="0">
    <w:nsid w:val="2DE31D52"/>
    <w:multiLevelType w:val="multilevel"/>
    <w:tmpl w:val="7ACA291E"/>
    <w:lvl w:ilvl="0">
      <w:start w:val="1"/>
      <w:numFmt w:val="decimal"/>
      <w:pStyle w:val="Nagwek2"/>
      <w:lvlText w:val="%1."/>
      <w:lvlJc w:val="left"/>
      <w:pPr>
        <w:ind w:left="560" w:hanging="360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  <w:specVanish w:val="0"/>
      </w:rPr>
    </w:lvl>
    <w:lvl w:ilvl="1">
      <w:start w:val="5"/>
      <w:numFmt w:val="decimal"/>
      <w:isLgl/>
      <w:lvlText w:val="%1.%2"/>
      <w:lvlJc w:val="left"/>
      <w:pPr>
        <w:ind w:left="-34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74" w15:restartNumberingAfterBreak="0">
    <w:nsid w:val="2E4B2120"/>
    <w:multiLevelType w:val="hybridMultilevel"/>
    <w:tmpl w:val="0F7A302A"/>
    <w:lvl w:ilvl="0" w:tplc="4DBA63A0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2F3B3425"/>
    <w:multiLevelType w:val="hybridMultilevel"/>
    <w:tmpl w:val="CED6A212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78" w15:restartNumberingAfterBreak="0">
    <w:nsid w:val="309A500E"/>
    <w:multiLevelType w:val="hybridMultilevel"/>
    <w:tmpl w:val="07466D14"/>
    <w:lvl w:ilvl="0" w:tplc="6C1CFC5C">
      <w:start w:val="1"/>
      <w:numFmt w:val="ordinal"/>
      <w:lvlText w:val="4.1.%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79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80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2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3" w15:restartNumberingAfterBreak="0">
    <w:nsid w:val="3535754F"/>
    <w:multiLevelType w:val="hybridMultilevel"/>
    <w:tmpl w:val="FC2A83D8"/>
    <w:lvl w:ilvl="0" w:tplc="8396B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74458EC"/>
    <w:multiLevelType w:val="hybridMultilevel"/>
    <w:tmpl w:val="A2CCFDC8"/>
    <w:lvl w:ilvl="0" w:tplc="9CE81840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8ED162A"/>
    <w:multiLevelType w:val="hybridMultilevel"/>
    <w:tmpl w:val="DD70A5C0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3BD6D6C0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86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7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8" w15:restartNumberingAfterBreak="0">
    <w:nsid w:val="3AD83971"/>
    <w:multiLevelType w:val="hybridMultilevel"/>
    <w:tmpl w:val="4AA4F6A8"/>
    <w:lvl w:ilvl="0" w:tplc="43625DB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90" w15:restartNumberingAfterBreak="0">
    <w:nsid w:val="3BB37D44"/>
    <w:multiLevelType w:val="hybridMultilevel"/>
    <w:tmpl w:val="BA468FB4"/>
    <w:lvl w:ilvl="0" w:tplc="E23EDF3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C2641B7"/>
    <w:multiLevelType w:val="hybridMultilevel"/>
    <w:tmpl w:val="89FAD128"/>
    <w:lvl w:ilvl="0" w:tplc="2C10EC6C">
      <w:start w:val="1"/>
      <w:numFmt w:val="decimal"/>
      <w:lvlText w:val="2.%1.3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D9F330E"/>
    <w:multiLevelType w:val="hybridMultilevel"/>
    <w:tmpl w:val="3556A2C6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FBE157E"/>
    <w:multiLevelType w:val="hybridMultilevel"/>
    <w:tmpl w:val="3BD6F61A"/>
    <w:lvl w:ilvl="0" w:tplc="44C6D6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41ED6464"/>
    <w:multiLevelType w:val="multilevel"/>
    <w:tmpl w:val="C0563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92" w:hanging="432"/>
      </w:pPr>
      <w:rPr>
        <w:rFonts w:ascii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6" w15:restartNumberingAfterBreak="0">
    <w:nsid w:val="431B368E"/>
    <w:multiLevelType w:val="hybridMultilevel"/>
    <w:tmpl w:val="387EBE7A"/>
    <w:lvl w:ilvl="0" w:tplc="608063D6">
      <w:start w:val="2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4802800"/>
    <w:multiLevelType w:val="hybridMultilevel"/>
    <w:tmpl w:val="92AA101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5296B2A"/>
    <w:multiLevelType w:val="hybridMultilevel"/>
    <w:tmpl w:val="D624A936"/>
    <w:lvl w:ilvl="0" w:tplc="404882D0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03" w15:restartNumberingAfterBreak="0">
    <w:nsid w:val="4C760407"/>
    <w:multiLevelType w:val="hybridMultilevel"/>
    <w:tmpl w:val="CB749F0A"/>
    <w:lvl w:ilvl="0" w:tplc="B1628F5E">
      <w:start w:val="1"/>
      <w:numFmt w:val="decimal"/>
      <w:lvlText w:val="2.%1"/>
      <w:lvlJc w:val="left"/>
      <w:pPr>
        <w:ind w:left="15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04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5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6" w15:restartNumberingAfterBreak="0">
    <w:nsid w:val="4E793C26"/>
    <w:multiLevelType w:val="hybridMultilevel"/>
    <w:tmpl w:val="7A301D40"/>
    <w:lvl w:ilvl="0" w:tplc="4DBA63A0">
      <w:start w:val="1"/>
      <w:numFmt w:val="lowerLetter"/>
      <w:lvlText w:val="%1)"/>
      <w:lvlJc w:val="left"/>
      <w:pPr>
        <w:ind w:left="19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7" w15:restartNumberingAfterBreak="0">
    <w:nsid w:val="4E991080"/>
    <w:multiLevelType w:val="hybridMultilevel"/>
    <w:tmpl w:val="5776C112"/>
    <w:lvl w:ilvl="0" w:tplc="9E5469EE">
      <w:start w:val="1"/>
      <w:numFmt w:val="decimal"/>
      <w:lvlText w:val="6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4FBE6FAC"/>
    <w:multiLevelType w:val="hybridMultilevel"/>
    <w:tmpl w:val="CA9C763E"/>
    <w:lvl w:ilvl="0" w:tplc="967A4308">
      <w:start w:val="1"/>
      <w:numFmt w:val="decimal"/>
      <w:lvlText w:val="%1."/>
      <w:lvlJc w:val="left"/>
      <w:pPr>
        <w:ind w:left="288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10" w15:restartNumberingAfterBreak="0">
    <w:nsid w:val="52E67D01"/>
    <w:multiLevelType w:val="hybridMultilevel"/>
    <w:tmpl w:val="CDF23C82"/>
    <w:lvl w:ilvl="0" w:tplc="D890BEE2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37B6B12"/>
    <w:multiLevelType w:val="hybridMultilevel"/>
    <w:tmpl w:val="7CE4CAD8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3E83E0B"/>
    <w:multiLevelType w:val="hybridMultilevel"/>
    <w:tmpl w:val="BAC8441E"/>
    <w:lvl w:ilvl="0" w:tplc="FEEEB7D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580626D"/>
    <w:multiLevelType w:val="hybridMultilevel"/>
    <w:tmpl w:val="4C329FB2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15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6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8" w15:restartNumberingAfterBreak="0">
    <w:nsid w:val="590B327D"/>
    <w:multiLevelType w:val="hybridMultilevel"/>
    <w:tmpl w:val="94283882"/>
    <w:lvl w:ilvl="0" w:tplc="4366F6B8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A4D7902"/>
    <w:multiLevelType w:val="multilevel"/>
    <w:tmpl w:val="D0FC0F38"/>
    <w:lvl w:ilvl="0">
      <w:start w:val="6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20" w15:restartNumberingAfterBreak="0">
    <w:nsid w:val="5A71774D"/>
    <w:multiLevelType w:val="hybridMultilevel"/>
    <w:tmpl w:val="4C3055C0"/>
    <w:lvl w:ilvl="0" w:tplc="4DBA63A0">
      <w:start w:val="1"/>
      <w:numFmt w:val="lowerLetter"/>
      <w:lvlText w:val="%1)"/>
      <w:lvlJc w:val="left"/>
      <w:pPr>
        <w:ind w:left="1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21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B4B1996"/>
    <w:multiLevelType w:val="multilevel"/>
    <w:tmpl w:val="B784E942"/>
    <w:lvl w:ilvl="0">
      <w:start w:val="1"/>
      <w:numFmt w:val="decimal"/>
      <w:lvlText w:val="%1."/>
      <w:lvlJc w:val="left"/>
      <w:pPr>
        <w:tabs>
          <w:tab w:val="num" w:pos="1515"/>
        </w:tabs>
        <w:ind w:left="1515" w:hanging="435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eastAsia="Times New Roman" w:hint="default"/>
        <w:b w:val="0"/>
        <w:sz w:val="19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hint="default"/>
        <w:sz w:val="19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="Times New Roman" w:hint="default"/>
        <w:sz w:val="19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eastAsia="Times New Roman" w:hint="default"/>
        <w:sz w:val="19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eastAsia="Times New Roman" w:hint="default"/>
        <w:sz w:val="19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eastAsia="Times New Roman" w:hint="default"/>
        <w:sz w:val="19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eastAsia="Times New Roman" w:hint="default"/>
        <w:sz w:val="19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eastAsia="Times New Roman" w:hint="default"/>
        <w:sz w:val="19"/>
      </w:rPr>
    </w:lvl>
  </w:abstractNum>
  <w:abstractNum w:abstractNumId="124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25" w15:restartNumberingAfterBreak="0">
    <w:nsid w:val="5C4621F7"/>
    <w:multiLevelType w:val="hybridMultilevel"/>
    <w:tmpl w:val="28AE0176"/>
    <w:lvl w:ilvl="0" w:tplc="E39ED378">
      <w:start w:val="1"/>
      <w:numFmt w:val="decimal"/>
      <w:lvlText w:val="4.%1"/>
      <w:lvlJc w:val="left"/>
      <w:pPr>
        <w:ind w:left="72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DA01EB0"/>
    <w:multiLevelType w:val="hybridMultilevel"/>
    <w:tmpl w:val="75DE5BD8"/>
    <w:lvl w:ilvl="0" w:tplc="F8E40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EDB8648A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 w15:restartNumberingAfterBreak="0">
    <w:nsid w:val="5DA5499A"/>
    <w:multiLevelType w:val="hybridMultilevel"/>
    <w:tmpl w:val="768C3B44"/>
    <w:lvl w:ilvl="0" w:tplc="0FCAFCFA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15F501F"/>
    <w:multiLevelType w:val="hybridMultilevel"/>
    <w:tmpl w:val="13784ADA"/>
    <w:lvl w:ilvl="0" w:tplc="C560AC3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1D9029B"/>
    <w:multiLevelType w:val="hybridMultilevel"/>
    <w:tmpl w:val="27207B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2" w15:restartNumberingAfterBreak="0">
    <w:nsid w:val="6409714F"/>
    <w:multiLevelType w:val="hybridMultilevel"/>
    <w:tmpl w:val="7256B300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3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4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5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69AB1D0A"/>
    <w:multiLevelType w:val="hybridMultilevel"/>
    <w:tmpl w:val="FCEEC6A2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40" w15:restartNumberingAfterBreak="0">
    <w:nsid w:val="6A42430A"/>
    <w:multiLevelType w:val="hybridMultilevel"/>
    <w:tmpl w:val="2ABE07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1" w15:restartNumberingAfterBreak="0">
    <w:nsid w:val="6B4C0EA5"/>
    <w:multiLevelType w:val="multilevel"/>
    <w:tmpl w:val="5DBC8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4" w15:restartNumberingAfterBreak="0">
    <w:nsid w:val="6C2C3323"/>
    <w:multiLevelType w:val="hybridMultilevel"/>
    <w:tmpl w:val="1FB81E82"/>
    <w:lvl w:ilvl="0" w:tplc="C9429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D42B90A">
      <w:start w:val="1"/>
      <w:numFmt w:val="decimal"/>
      <w:lvlText w:val="2.%2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 w15:restartNumberingAfterBreak="0">
    <w:nsid w:val="6CB64676"/>
    <w:multiLevelType w:val="hybridMultilevel"/>
    <w:tmpl w:val="6F4E6FF2"/>
    <w:lvl w:ilvl="0" w:tplc="57EA2C2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47" w15:restartNumberingAfterBreak="0">
    <w:nsid w:val="6E8C4036"/>
    <w:multiLevelType w:val="multilevel"/>
    <w:tmpl w:val="54DAB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8" w15:restartNumberingAfterBreak="0">
    <w:nsid w:val="70170393"/>
    <w:multiLevelType w:val="hybridMultilevel"/>
    <w:tmpl w:val="AE5686C2"/>
    <w:lvl w:ilvl="0" w:tplc="02BAE1F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1B33431"/>
    <w:multiLevelType w:val="hybridMultilevel"/>
    <w:tmpl w:val="090EB352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0" w15:restartNumberingAfterBreak="0">
    <w:nsid w:val="728061FD"/>
    <w:multiLevelType w:val="hybridMultilevel"/>
    <w:tmpl w:val="4DB21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52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3" w15:restartNumberingAfterBreak="0">
    <w:nsid w:val="739E40A4"/>
    <w:multiLevelType w:val="hybridMultilevel"/>
    <w:tmpl w:val="137A86B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5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5" w15:restartNumberingAfterBreak="0">
    <w:nsid w:val="759E71DF"/>
    <w:multiLevelType w:val="hybridMultilevel"/>
    <w:tmpl w:val="90745B08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6" w15:restartNumberingAfterBreak="0">
    <w:nsid w:val="75F05701"/>
    <w:multiLevelType w:val="hybridMultilevel"/>
    <w:tmpl w:val="5A828456"/>
    <w:lvl w:ilvl="0" w:tplc="F0FEC41E">
      <w:start w:val="1"/>
      <w:numFmt w:val="decimal"/>
      <w:lvlText w:val="5.%1"/>
      <w:lvlJc w:val="left"/>
      <w:pPr>
        <w:ind w:left="12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57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76CE7F75"/>
    <w:multiLevelType w:val="hybridMultilevel"/>
    <w:tmpl w:val="46EEA1D0"/>
    <w:lvl w:ilvl="0" w:tplc="78A4C6B2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1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4" w15:restartNumberingAfterBreak="0">
    <w:nsid w:val="7A0C77E1"/>
    <w:multiLevelType w:val="hybridMultilevel"/>
    <w:tmpl w:val="BE46043A"/>
    <w:lvl w:ilvl="0" w:tplc="7FFA418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66" w15:restartNumberingAfterBreak="0">
    <w:nsid w:val="7A8E6EA1"/>
    <w:multiLevelType w:val="hybridMultilevel"/>
    <w:tmpl w:val="7DC8E42E"/>
    <w:lvl w:ilvl="0" w:tplc="3F2290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68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1" w15:restartNumberingAfterBreak="0">
    <w:nsid w:val="7DED4992"/>
    <w:multiLevelType w:val="hybridMultilevel"/>
    <w:tmpl w:val="D248A888"/>
    <w:lvl w:ilvl="0" w:tplc="F5A67E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E0C7165"/>
    <w:multiLevelType w:val="hybridMultilevel"/>
    <w:tmpl w:val="3E583F52"/>
    <w:lvl w:ilvl="0" w:tplc="99108BB6">
      <w:start w:val="1"/>
      <w:numFmt w:val="decimal"/>
      <w:lvlText w:val="11.%1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3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7EA97FBA"/>
    <w:multiLevelType w:val="hybridMultilevel"/>
    <w:tmpl w:val="B3D8FCDE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 w15:restartNumberingAfterBreak="0">
    <w:nsid w:val="7FBF1AB8"/>
    <w:multiLevelType w:val="hybridMultilevel"/>
    <w:tmpl w:val="E432D3BE"/>
    <w:lvl w:ilvl="0" w:tplc="E7BCD75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7328825">
    <w:abstractNumId w:val="2"/>
  </w:num>
  <w:num w:numId="2" w16cid:durableId="2118483580">
    <w:abstractNumId w:val="124"/>
  </w:num>
  <w:num w:numId="3" w16cid:durableId="481115396">
    <w:abstractNumId w:val="147"/>
  </w:num>
  <w:num w:numId="4" w16cid:durableId="2071951992">
    <w:abstractNumId w:val="169"/>
  </w:num>
  <w:num w:numId="5" w16cid:durableId="1426613612">
    <w:abstractNumId w:val="114"/>
  </w:num>
  <w:num w:numId="6" w16cid:durableId="1917275185">
    <w:abstractNumId w:val="126"/>
  </w:num>
  <w:num w:numId="7" w16cid:durableId="291864348">
    <w:abstractNumId w:val="56"/>
  </w:num>
  <w:num w:numId="8" w16cid:durableId="1228683632">
    <w:abstractNumId w:val="56"/>
  </w:num>
  <w:num w:numId="9" w16cid:durableId="363407934">
    <w:abstractNumId w:val="154"/>
  </w:num>
  <w:num w:numId="10" w16cid:durableId="1787194527">
    <w:abstractNumId w:val="109"/>
  </w:num>
  <w:num w:numId="11" w16cid:durableId="1724525145">
    <w:abstractNumId w:val="58"/>
  </w:num>
  <w:num w:numId="12" w16cid:durableId="721096523">
    <w:abstractNumId w:val="81"/>
  </w:num>
  <w:num w:numId="13" w16cid:durableId="151338884">
    <w:abstractNumId w:val="141"/>
  </w:num>
  <w:num w:numId="14" w16cid:durableId="1059860841">
    <w:abstractNumId w:val="142"/>
  </w:num>
  <w:num w:numId="15" w16cid:durableId="1141771777">
    <w:abstractNumId w:val="77"/>
  </w:num>
  <w:num w:numId="16" w16cid:durableId="1045249490">
    <w:abstractNumId w:val="175"/>
  </w:num>
  <w:num w:numId="17" w16cid:durableId="1170213829">
    <w:abstractNumId w:val="61"/>
  </w:num>
  <w:num w:numId="18" w16cid:durableId="1277911652">
    <w:abstractNumId w:val="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64748919">
    <w:abstractNumId w:val="54"/>
  </w:num>
  <w:num w:numId="20" w16cid:durableId="777070596">
    <w:abstractNumId w:val="123"/>
  </w:num>
  <w:num w:numId="21" w16cid:durableId="1773889184">
    <w:abstractNumId w:val="166"/>
  </w:num>
  <w:num w:numId="22" w16cid:durableId="2043750956">
    <w:abstractNumId w:val="72"/>
  </w:num>
  <w:num w:numId="23" w16cid:durableId="999193179">
    <w:abstractNumId w:val="111"/>
  </w:num>
  <w:num w:numId="24" w16cid:durableId="98793120">
    <w:abstractNumId w:val="143"/>
  </w:num>
  <w:num w:numId="25" w16cid:durableId="1061714871">
    <w:abstractNumId w:val="43"/>
  </w:num>
  <w:num w:numId="26" w16cid:durableId="1029143110">
    <w:abstractNumId w:val="105"/>
  </w:num>
  <w:num w:numId="27" w16cid:durableId="2003773183">
    <w:abstractNumId w:val="86"/>
  </w:num>
  <w:num w:numId="28" w16cid:durableId="717582661">
    <w:abstractNumId w:val="27"/>
  </w:num>
  <w:num w:numId="29" w16cid:durableId="1396511373">
    <w:abstractNumId w:val="95"/>
  </w:num>
  <w:num w:numId="30" w16cid:durableId="1724864140">
    <w:abstractNumId w:val="122"/>
  </w:num>
  <w:num w:numId="31" w16cid:durableId="1426219879">
    <w:abstractNumId w:val="145"/>
  </w:num>
  <w:num w:numId="32" w16cid:durableId="1224027449">
    <w:abstractNumId w:val="73"/>
  </w:num>
  <w:num w:numId="33" w16cid:durableId="289941326">
    <w:abstractNumId w:val="164"/>
  </w:num>
  <w:num w:numId="34" w16cid:durableId="1761951614">
    <w:abstractNumId w:val="102"/>
  </w:num>
  <w:num w:numId="35" w16cid:durableId="1507210921">
    <w:abstractNumId w:val="156"/>
  </w:num>
  <w:num w:numId="36" w16cid:durableId="1159426349">
    <w:abstractNumId w:val="101"/>
  </w:num>
  <w:num w:numId="37" w16cid:durableId="601300534">
    <w:abstractNumId w:val="65"/>
  </w:num>
  <w:num w:numId="38" w16cid:durableId="245189575">
    <w:abstractNumId w:val="73"/>
  </w:num>
  <w:num w:numId="39" w16cid:durableId="1627350145">
    <w:abstractNumId w:val="76"/>
  </w:num>
  <w:num w:numId="40" w16cid:durableId="1117144173">
    <w:abstractNumId w:val="64"/>
  </w:num>
  <w:num w:numId="41" w16cid:durableId="599142761">
    <w:abstractNumId w:val="35"/>
  </w:num>
  <w:num w:numId="42" w16cid:durableId="2020278300">
    <w:abstractNumId w:val="131"/>
  </w:num>
  <w:num w:numId="43" w16cid:durableId="1232275416">
    <w:abstractNumId w:val="70"/>
  </w:num>
  <w:num w:numId="44" w16cid:durableId="998313436">
    <w:abstractNumId w:val="90"/>
  </w:num>
  <w:num w:numId="45" w16cid:durableId="1038169039">
    <w:abstractNumId w:val="99"/>
  </w:num>
  <w:num w:numId="46" w16cid:durableId="1258753303">
    <w:abstractNumId w:val="118"/>
  </w:num>
  <w:num w:numId="47" w16cid:durableId="357438380">
    <w:abstractNumId w:val="30"/>
  </w:num>
  <w:num w:numId="48" w16cid:durableId="164130430">
    <w:abstractNumId w:val="53"/>
  </w:num>
  <w:num w:numId="49" w16cid:durableId="1566529170">
    <w:abstractNumId w:val="84"/>
  </w:num>
  <w:num w:numId="50" w16cid:durableId="1633169320">
    <w:abstractNumId w:val="46"/>
  </w:num>
  <w:num w:numId="51" w16cid:durableId="1832059731">
    <w:abstractNumId w:val="39"/>
  </w:num>
  <w:num w:numId="52" w16cid:durableId="1928420786">
    <w:abstractNumId w:val="104"/>
  </w:num>
  <w:num w:numId="53" w16cid:durableId="403798345">
    <w:abstractNumId w:val="49"/>
  </w:num>
  <w:num w:numId="54" w16cid:durableId="750394302">
    <w:abstractNumId w:val="121"/>
  </w:num>
  <w:num w:numId="55" w16cid:durableId="90205507">
    <w:abstractNumId w:val="88"/>
  </w:num>
  <w:num w:numId="56" w16cid:durableId="2005157887">
    <w:abstractNumId w:val="60"/>
  </w:num>
  <w:num w:numId="57" w16cid:durableId="627122853">
    <w:abstractNumId w:val="97"/>
  </w:num>
  <w:num w:numId="58" w16cid:durableId="176119620">
    <w:abstractNumId w:val="146"/>
  </w:num>
  <w:num w:numId="59" w16cid:durableId="856650238">
    <w:abstractNumId w:val="29"/>
  </w:num>
  <w:num w:numId="60" w16cid:durableId="107815769">
    <w:abstractNumId w:val="133"/>
  </w:num>
  <w:num w:numId="61" w16cid:durableId="969282050">
    <w:abstractNumId w:val="163"/>
  </w:num>
  <w:num w:numId="62" w16cid:durableId="1636980937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964581189">
    <w:abstractNumId w:val="16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20659023">
    <w:abstractNumId w:val="31"/>
  </w:num>
  <w:num w:numId="65" w16cid:durableId="762921508">
    <w:abstractNumId w:val="79"/>
  </w:num>
  <w:num w:numId="66" w16cid:durableId="1493450693">
    <w:abstractNumId w:val="137"/>
  </w:num>
  <w:num w:numId="67" w16cid:durableId="1912348901">
    <w:abstractNumId w:val="100"/>
  </w:num>
  <w:num w:numId="68" w16cid:durableId="1148936160">
    <w:abstractNumId w:val="152"/>
  </w:num>
  <w:num w:numId="69" w16cid:durableId="953056849">
    <w:abstractNumId w:val="44"/>
  </w:num>
  <w:num w:numId="70" w16cid:durableId="167597192">
    <w:abstractNumId w:val="75"/>
  </w:num>
  <w:num w:numId="71" w16cid:durableId="76680079">
    <w:abstractNumId w:val="136"/>
  </w:num>
  <w:num w:numId="72" w16cid:durableId="1977682036">
    <w:abstractNumId w:val="38"/>
  </w:num>
  <w:num w:numId="73" w16cid:durableId="1961258797">
    <w:abstractNumId w:val="113"/>
  </w:num>
  <w:num w:numId="74" w16cid:durableId="860820567">
    <w:abstractNumId w:val="108"/>
  </w:num>
  <w:num w:numId="75" w16cid:durableId="370157614">
    <w:abstractNumId w:val="168"/>
  </w:num>
  <w:num w:numId="76" w16cid:durableId="1932275918">
    <w:abstractNumId w:val="85"/>
  </w:num>
  <w:num w:numId="77" w16cid:durableId="1841501870">
    <w:abstractNumId w:val="139"/>
  </w:num>
  <w:num w:numId="78" w16cid:durableId="1931622419">
    <w:abstractNumId w:val="151"/>
  </w:num>
  <w:num w:numId="79" w16cid:durableId="1869643183">
    <w:abstractNumId w:val="36"/>
  </w:num>
  <w:num w:numId="80" w16cid:durableId="1416513070">
    <w:abstractNumId w:val="165"/>
  </w:num>
  <w:num w:numId="81" w16cid:durableId="715397138">
    <w:abstractNumId w:val="94"/>
  </w:num>
  <w:num w:numId="82" w16cid:durableId="657730038">
    <w:abstractNumId w:val="153"/>
  </w:num>
  <w:num w:numId="83" w16cid:durableId="2109276186">
    <w:abstractNumId w:val="42"/>
  </w:num>
  <w:num w:numId="84" w16cid:durableId="187454058">
    <w:abstractNumId w:val="66"/>
  </w:num>
  <w:num w:numId="85" w16cid:durableId="764573889">
    <w:abstractNumId w:val="25"/>
  </w:num>
  <w:num w:numId="86" w16cid:durableId="68818508">
    <w:abstractNumId w:val="106"/>
  </w:num>
  <w:num w:numId="87" w16cid:durableId="1897858372">
    <w:abstractNumId w:val="103"/>
  </w:num>
  <w:num w:numId="88" w16cid:durableId="585697094">
    <w:abstractNumId w:val="132"/>
  </w:num>
  <w:num w:numId="89" w16cid:durableId="1362784483">
    <w:abstractNumId w:val="59"/>
  </w:num>
  <w:num w:numId="90" w16cid:durableId="921377463">
    <w:abstractNumId w:val="125"/>
  </w:num>
  <w:num w:numId="91" w16cid:durableId="1723367349">
    <w:abstractNumId w:val="40"/>
  </w:num>
  <w:num w:numId="92" w16cid:durableId="1414164834">
    <w:abstractNumId w:val="120"/>
  </w:num>
  <w:num w:numId="93" w16cid:durableId="370421541">
    <w:abstractNumId w:val="115"/>
  </w:num>
  <w:num w:numId="94" w16cid:durableId="849028146">
    <w:abstractNumId w:val="157"/>
  </w:num>
  <w:num w:numId="95" w16cid:durableId="1172333326">
    <w:abstractNumId w:val="167"/>
  </w:num>
  <w:num w:numId="96" w16cid:durableId="2064676031">
    <w:abstractNumId w:val="117"/>
  </w:num>
  <w:num w:numId="97" w16cid:durableId="1859614925">
    <w:abstractNumId w:val="158"/>
  </w:num>
  <w:num w:numId="98" w16cid:durableId="1556773863">
    <w:abstractNumId w:val="80"/>
  </w:num>
  <w:num w:numId="99" w16cid:durableId="1623655543">
    <w:abstractNumId w:val="89"/>
  </w:num>
  <w:num w:numId="100" w16cid:durableId="1478574287">
    <w:abstractNumId w:val="63"/>
  </w:num>
  <w:num w:numId="101" w16cid:durableId="1767311624">
    <w:abstractNumId w:val="71"/>
  </w:num>
  <w:num w:numId="102" w16cid:durableId="2051109289">
    <w:abstractNumId w:val="110"/>
  </w:num>
  <w:num w:numId="103" w16cid:durableId="1192455321">
    <w:abstractNumId w:val="82"/>
  </w:num>
  <w:num w:numId="104" w16cid:durableId="1409032190">
    <w:abstractNumId w:val="32"/>
  </w:num>
  <w:num w:numId="105" w16cid:durableId="669720104">
    <w:abstractNumId w:val="55"/>
  </w:num>
  <w:num w:numId="106" w16cid:durableId="528644393">
    <w:abstractNumId w:val="78"/>
  </w:num>
  <w:num w:numId="107" w16cid:durableId="1161695915">
    <w:abstractNumId w:val="7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749274901">
    <w:abstractNumId w:val="135"/>
  </w:num>
  <w:num w:numId="109" w16cid:durableId="1567840720">
    <w:abstractNumId w:val="68"/>
  </w:num>
  <w:num w:numId="110" w16cid:durableId="795219413">
    <w:abstractNumId w:val="170"/>
  </w:num>
  <w:num w:numId="111" w16cid:durableId="511921114">
    <w:abstractNumId w:val="47"/>
  </w:num>
  <w:num w:numId="112" w16cid:durableId="53701522">
    <w:abstractNumId w:val="134"/>
  </w:num>
  <w:num w:numId="113" w16cid:durableId="1413620726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137036630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 w16cid:durableId="1796606643">
    <w:abstractNumId w:val="73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 w16cid:durableId="159349473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2133551447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1144395702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705641001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646083272">
    <w:abstractNumId w:val="127"/>
  </w:num>
  <w:num w:numId="121" w16cid:durableId="1351181044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541359548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313025788">
    <w:abstractNumId w:val="57"/>
  </w:num>
  <w:num w:numId="124" w16cid:durableId="526136734">
    <w:abstractNumId w:val="93"/>
  </w:num>
  <w:num w:numId="125" w16cid:durableId="353383074">
    <w:abstractNumId w:val="138"/>
  </w:num>
  <w:num w:numId="126" w16cid:durableId="1803769683">
    <w:abstractNumId w:val="148"/>
  </w:num>
  <w:num w:numId="127" w16cid:durableId="1899509783">
    <w:abstractNumId w:val="107"/>
  </w:num>
  <w:num w:numId="128" w16cid:durableId="186456043">
    <w:abstractNumId w:val="150"/>
  </w:num>
  <w:num w:numId="129" w16cid:durableId="138619881">
    <w:abstractNumId w:val="50"/>
  </w:num>
  <w:num w:numId="130" w16cid:durableId="1759984097">
    <w:abstractNumId w:val="92"/>
  </w:num>
  <w:num w:numId="131" w16cid:durableId="1316565357">
    <w:abstractNumId w:val="144"/>
  </w:num>
  <w:num w:numId="132" w16cid:durableId="587153036">
    <w:abstractNumId w:val="83"/>
  </w:num>
  <w:num w:numId="133" w16cid:durableId="573008903">
    <w:abstractNumId w:val="45"/>
  </w:num>
  <w:num w:numId="134" w16cid:durableId="225991346">
    <w:abstractNumId w:val="149"/>
  </w:num>
  <w:num w:numId="135" w16cid:durableId="1860271549">
    <w:abstractNumId w:val="130"/>
  </w:num>
  <w:num w:numId="136" w16cid:durableId="13579424">
    <w:abstractNumId w:val="119"/>
  </w:num>
  <w:num w:numId="137" w16cid:durableId="1669941244">
    <w:abstractNumId w:val="128"/>
  </w:num>
  <w:num w:numId="138" w16cid:durableId="1610041762">
    <w:abstractNumId w:val="5"/>
  </w:num>
  <w:num w:numId="139" w16cid:durableId="958143942">
    <w:abstractNumId w:val="172"/>
  </w:num>
  <w:num w:numId="140" w16cid:durableId="818572319">
    <w:abstractNumId w:val="67"/>
  </w:num>
  <w:num w:numId="141" w16cid:durableId="872888141">
    <w:abstractNumId w:val="74"/>
  </w:num>
  <w:num w:numId="142" w16cid:durableId="590118696">
    <w:abstractNumId w:val="140"/>
  </w:num>
  <w:num w:numId="143" w16cid:durableId="1220901082">
    <w:abstractNumId w:val="112"/>
  </w:num>
  <w:num w:numId="144" w16cid:durableId="1972399157">
    <w:abstractNumId w:val="7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609168946">
    <w:abstractNumId w:val="7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1531796009">
    <w:abstractNumId w:val="129"/>
  </w:num>
  <w:num w:numId="147" w16cid:durableId="1861239464">
    <w:abstractNumId w:val="174"/>
  </w:num>
  <w:num w:numId="148" w16cid:durableId="1663773553">
    <w:abstractNumId w:val="41"/>
  </w:num>
  <w:num w:numId="149" w16cid:durableId="732655708">
    <w:abstractNumId w:val="155"/>
  </w:num>
  <w:num w:numId="150" w16cid:durableId="1123890477">
    <w:abstractNumId w:val="52"/>
  </w:num>
  <w:num w:numId="151" w16cid:durableId="1563102203">
    <w:abstractNumId w:val="69"/>
  </w:num>
  <w:num w:numId="152" w16cid:durableId="1870485095">
    <w:abstractNumId w:val="160"/>
  </w:num>
  <w:num w:numId="153" w16cid:durableId="1894199126">
    <w:abstractNumId w:val="37"/>
  </w:num>
  <w:num w:numId="154" w16cid:durableId="1333990904">
    <w:abstractNumId w:val="48"/>
  </w:num>
  <w:num w:numId="155" w16cid:durableId="796413419">
    <w:abstractNumId w:val="91"/>
  </w:num>
  <w:num w:numId="156" w16cid:durableId="987786278">
    <w:abstractNumId w:val="96"/>
  </w:num>
  <w:num w:numId="157" w16cid:durableId="1879775475">
    <w:abstractNumId w:val="28"/>
  </w:num>
  <w:num w:numId="158" w16cid:durableId="1593901394">
    <w:abstractNumId w:val="26"/>
  </w:num>
  <w:num w:numId="159" w16cid:durableId="2004890641">
    <w:abstractNumId w:val="51"/>
  </w:num>
  <w:num w:numId="160" w16cid:durableId="1165045857">
    <w:abstractNumId w:val="33"/>
  </w:num>
  <w:num w:numId="161" w16cid:durableId="1396708796">
    <w:abstractNumId w:val="98"/>
  </w:num>
  <w:numIdMacAtCleanup w:val="1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715"/>
    <w:rsid w:val="00000839"/>
    <w:rsid w:val="0000111F"/>
    <w:rsid w:val="000035EF"/>
    <w:rsid w:val="000039E6"/>
    <w:rsid w:val="00003F16"/>
    <w:rsid w:val="00004BE1"/>
    <w:rsid w:val="00004D52"/>
    <w:rsid w:val="00005B91"/>
    <w:rsid w:val="00006AD6"/>
    <w:rsid w:val="000118B3"/>
    <w:rsid w:val="00011DA9"/>
    <w:rsid w:val="00012AE8"/>
    <w:rsid w:val="00012CAE"/>
    <w:rsid w:val="00012FB1"/>
    <w:rsid w:val="00013200"/>
    <w:rsid w:val="00014152"/>
    <w:rsid w:val="00014F70"/>
    <w:rsid w:val="000156AA"/>
    <w:rsid w:val="00016154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F53"/>
    <w:rsid w:val="00033296"/>
    <w:rsid w:val="00034564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43B1"/>
    <w:rsid w:val="000469A0"/>
    <w:rsid w:val="000470FD"/>
    <w:rsid w:val="0005056F"/>
    <w:rsid w:val="00050F21"/>
    <w:rsid w:val="00051C61"/>
    <w:rsid w:val="00051FA3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2F21"/>
    <w:rsid w:val="00063A15"/>
    <w:rsid w:val="00064163"/>
    <w:rsid w:val="000647D7"/>
    <w:rsid w:val="00065504"/>
    <w:rsid w:val="00065D4F"/>
    <w:rsid w:val="00066167"/>
    <w:rsid w:val="000673F4"/>
    <w:rsid w:val="000677B8"/>
    <w:rsid w:val="00067B08"/>
    <w:rsid w:val="000700A9"/>
    <w:rsid w:val="00070192"/>
    <w:rsid w:val="00070478"/>
    <w:rsid w:val="000704F6"/>
    <w:rsid w:val="0007096E"/>
    <w:rsid w:val="00072854"/>
    <w:rsid w:val="00072E9D"/>
    <w:rsid w:val="000738FF"/>
    <w:rsid w:val="00074619"/>
    <w:rsid w:val="000748E7"/>
    <w:rsid w:val="00074B95"/>
    <w:rsid w:val="00075206"/>
    <w:rsid w:val="00075E85"/>
    <w:rsid w:val="0008072A"/>
    <w:rsid w:val="000811BA"/>
    <w:rsid w:val="00081385"/>
    <w:rsid w:val="000818DB"/>
    <w:rsid w:val="0008196F"/>
    <w:rsid w:val="00081C34"/>
    <w:rsid w:val="000820E8"/>
    <w:rsid w:val="000831C1"/>
    <w:rsid w:val="0008429B"/>
    <w:rsid w:val="00084DE7"/>
    <w:rsid w:val="00085822"/>
    <w:rsid w:val="00086E66"/>
    <w:rsid w:val="000901CB"/>
    <w:rsid w:val="0009130F"/>
    <w:rsid w:val="000916DE"/>
    <w:rsid w:val="000929B9"/>
    <w:rsid w:val="0009349C"/>
    <w:rsid w:val="000934A4"/>
    <w:rsid w:val="0009395A"/>
    <w:rsid w:val="00093A3D"/>
    <w:rsid w:val="0009774B"/>
    <w:rsid w:val="0009777C"/>
    <w:rsid w:val="000A19DC"/>
    <w:rsid w:val="000A1E02"/>
    <w:rsid w:val="000A26CB"/>
    <w:rsid w:val="000A337C"/>
    <w:rsid w:val="000A6C7A"/>
    <w:rsid w:val="000A70F3"/>
    <w:rsid w:val="000B45DC"/>
    <w:rsid w:val="000B71A8"/>
    <w:rsid w:val="000B75EF"/>
    <w:rsid w:val="000B7924"/>
    <w:rsid w:val="000C03C7"/>
    <w:rsid w:val="000C11FF"/>
    <w:rsid w:val="000C1A1C"/>
    <w:rsid w:val="000C538A"/>
    <w:rsid w:val="000C66EC"/>
    <w:rsid w:val="000D0FF0"/>
    <w:rsid w:val="000D1CC6"/>
    <w:rsid w:val="000D3BAC"/>
    <w:rsid w:val="000D3E07"/>
    <w:rsid w:val="000D4330"/>
    <w:rsid w:val="000D4FB0"/>
    <w:rsid w:val="000D6666"/>
    <w:rsid w:val="000D67D4"/>
    <w:rsid w:val="000D7900"/>
    <w:rsid w:val="000D7AB3"/>
    <w:rsid w:val="000D7EAA"/>
    <w:rsid w:val="000E063D"/>
    <w:rsid w:val="000E095B"/>
    <w:rsid w:val="000E1121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58C9"/>
    <w:rsid w:val="000E5DA9"/>
    <w:rsid w:val="000E7345"/>
    <w:rsid w:val="000F01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2110"/>
    <w:rsid w:val="00115E2F"/>
    <w:rsid w:val="00115E68"/>
    <w:rsid w:val="0011638C"/>
    <w:rsid w:val="001163A2"/>
    <w:rsid w:val="001170CF"/>
    <w:rsid w:val="0011747B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CA5"/>
    <w:rsid w:val="00125D34"/>
    <w:rsid w:val="001260A8"/>
    <w:rsid w:val="00127036"/>
    <w:rsid w:val="00127532"/>
    <w:rsid w:val="0013016A"/>
    <w:rsid w:val="00134475"/>
    <w:rsid w:val="00134C80"/>
    <w:rsid w:val="00135103"/>
    <w:rsid w:val="001351FF"/>
    <w:rsid w:val="001365CD"/>
    <w:rsid w:val="001366D1"/>
    <w:rsid w:val="0014020F"/>
    <w:rsid w:val="00140D26"/>
    <w:rsid w:val="001411A5"/>
    <w:rsid w:val="00142287"/>
    <w:rsid w:val="001424F9"/>
    <w:rsid w:val="00143596"/>
    <w:rsid w:val="001441D8"/>
    <w:rsid w:val="001458F7"/>
    <w:rsid w:val="00145BED"/>
    <w:rsid w:val="00146AB7"/>
    <w:rsid w:val="001508AF"/>
    <w:rsid w:val="0015098D"/>
    <w:rsid w:val="00151C0C"/>
    <w:rsid w:val="00152122"/>
    <w:rsid w:val="001525DD"/>
    <w:rsid w:val="00152BA0"/>
    <w:rsid w:val="00153531"/>
    <w:rsid w:val="00153707"/>
    <w:rsid w:val="0015639A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2006"/>
    <w:rsid w:val="00172B2A"/>
    <w:rsid w:val="00173615"/>
    <w:rsid w:val="00173D73"/>
    <w:rsid w:val="00175208"/>
    <w:rsid w:val="00176B94"/>
    <w:rsid w:val="00180373"/>
    <w:rsid w:val="001809FA"/>
    <w:rsid w:val="00180C71"/>
    <w:rsid w:val="00180DA1"/>
    <w:rsid w:val="00181088"/>
    <w:rsid w:val="00181176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1AC0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43EC"/>
    <w:rsid w:val="001B541F"/>
    <w:rsid w:val="001B559E"/>
    <w:rsid w:val="001B5669"/>
    <w:rsid w:val="001B596A"/>
    <w:rsid w:val="001B658C"/>
    <w:rsid w:val="001B698F"/>
    <w:rsid w:val="001B6C02"/>
    <w:rsid w:val="001C0404"/>
    <w:rsid w:val="001C14B0"/>
    <w:rsid w:val="001C2765"/>
    <w:rsid w:val="001C27FC"/>
    <w:rsid w:val="001C2B17"/>
    <w:rsid w:val="001C35AA"/>
    <w:rsid w:val="001C3F15"/>
    <w:rsid w:val="001C43DE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253"/>
    <w:rsid w:val="001D3D5A"/>
    <w:rsid w:val="001D4761"/>
    <w:rsid w:val="001D4B42"/>
    <w:rsid w:val="001D4DD4"/>
    <w:rsid w:val="001D5A4B"/>
    <w:rsid w:val="001D6978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7B69"/>
    <w:rsid w:val="001F0AFD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744"/>
    <w:rsid w:val="0020192D"/>
    <w:rsid w:val="00202407"/>
    <w:rsid w:val="00202CA1"/>
    <w:rsid w:val="002036B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220B7"/>
    <w:rsid w:val="0022252F"/>
    <w:rsid w:val="002233A9"/>
    <w:rsid w:val="002236C3"/>
    <w:rsid w:val="00226227"/>
    <w:rsid w:val="00231FC6"/>
    <w:rsid w:val="00232CE7"/>
    <w:rsid w:val="00233105"/>
    <w:rsid w:val="0023417D"/>
    <w:rsid w:val="0023431C"/>
    <w:rsid w:val="002345C5"/>
    <w:rsid w:val="002347A4"/>
    <w:rsid w:val="00235D1B"/>
    <w:rsid w:val="002401B1"/>
    <w:rsid w:val="00240F8D"/>
    <w:rsid w:val="0024132D"/>
    <w:rsid w:val="00242630"/>
    <w:rsid w:val="00244917"/>
    <w:rsid w:val="00245F0E"/>
    <w:rsid w:val="002533D3"/>
    <w:rsid w:val="00253606"/>
    <w:rsid w:val="00253644"/>
    <w:rsid w:val="00253996"/>
    <w:rsid w:val="00253B82"/>
    <w:rsid w:val="00254DA4"/>
    <w:rsid w:val="00254F17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A4C"/>
    <w:rsid w:val="00266B3D"/>
    <w:rsid w:val="00266B40"/>
    <w:rsid w:val="00266FE7"/>
    <w:rsid w:val="00267E9C"/>
    <w:rsid w:val="00270868"/>
    <w:rsid w:val="00270AA1"/>
    <w:rsid w:val="00270D72"/>
    <w:rsid w:val="00270F8F"/>
    <w:rsid w:val="002712F9"/>
    <w:rsid w:val="00271301"/>
    <w:rsid w:val="00271B84"/>
    <w:rsid w:val="002737A8"/>
    <w:rsid w:val="0027406B"/>
    <w:rsid w:val="00275D3D"/>
    <w:rsid w:val="0028133B"/>
    <w:rsid w:val="0028162F"/>
    <w:rsid w:val="002816E8"/>
    <w:rsid w:val="00282B9C"/>
    <w:rsid w:val="00285C92"/>
    <w:rsid w:val="002862FA"/>
    <w:rsid w:val="00286AA5"/>
    <w:rsid w:val="00291273"/>
    <w:rsid w:val="00293AFB"/>
    <w:rsid w:val="00297667"/>
    <w:rsid w:val="002A034E"/>
    <w:rsid w:val="002A052D"/>
    <w:rsid w:val="002A0E2B"/>
    <w:rsid w:val="002A0F33"/>
    <w:rsid w:val="002A1581"/>
    <w:rsid w:val="002A181A"/>
    <w:rsid w:val="002A1D12"/>
    <w:rsid w:val="002A232B"/>
    <w:rsid w:val="002A2C3F"/>
    <w:rsid w:val="002A3159"/>
    <w:rsid w:val="002A3C6F"/>
    <w:rsid w:val="002A4FC8"/>
    <w:rsid w:val="002A6339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3EFB"/>
    <w:rsid w:val="002B4C9E"/>
    <w:rsid w:val="002B545F"/>
    <w:rsid w:val="002B6B39"/>
    <w:rsid w:val="002C0646"/>
    <w:rsid w:val="002C1256"/>
    <w:rsid w:val="002C18C8"/>
    <w:rsid w:val="002C327A"/>
    <w:rsid w:val="002C4B87"/>
    <w:rsid w:val="002C539D"/>
    <w:rsid w:val="002C56F3"/>
    <w:rsid w:val="002C6856"/>
    <w:rsid w:val="002C78F0"/>
    <w:rsid w:val="002D0539"/>
    <w:rsid w:val="002D06CB"/>
    <w:rsid w:val="002D07AC"/>
    <w:rsid w:val="002D09F4"/>
    <w:rsid w:val="002D0E1D"/>
    <w:rsid w:val="002D1DF0"/>
    <w:rsid w:val="002D1F75"/>
    <w:rsid w:val="002D2A44"/>
    <w:rsid w:val="002D2AE4"/>
    <w:rsid w:val="002D334B"/>
    <w:rsid w:val="002D48F2"/>
    <w:rsid w:val="002D5C50"/>
    <w:rsid w:val="002D5D20"/>
    <w:rsid w:val="002D5F57"/>
    <w:rsid w:val="002D600F"/>
    <w:rsid w:val="002D6041"/>
    <w:rsid w:val="002D62BA"/>
    <w:rsid w:val="002D7482"/>
    <w:rsid w:val="002E333B"/>
    <w:rsid w:val="002E373E"/>
    <w:rsid w:val="002E40FB"/>
    <w:rsid w:val="002E4256"/>
    <w:rsid w:val="002E4695"/>
    <w:rsid w:val="002E4B19"/>
    <w:rsid w:val="002E4E7E"/>
    <w:rsid w:val="002E73A0"/>
    <w:rsid w:val="002E7983"/>
    <w:rsid w:val="002F0347"/>
    <w:rsid w:val="002F36E4"/>
    <w:rsid w:val="002F4313"/>
    <w:rsid w:val="002F477C"/>
    <w:rsid w:val="002F4BEB"/>
    <w:rsid w:val="002F60CC"/>
    <w:rsid w:val="002F7610"/>
    <w:rsid w:val="002F79C0"/>
    <w:rsid w:val="002F7EA7"/>
    <w:rsid w:val="00300287"/>
    <w:rsid w:val="00300D78"/>
    <w:rsid w:val="00302F7C"/>
    <w:rsid w:val="00305BC3"/>
    <w:rsid w:val="00306BA7"/>
    <w:rsid w:val="003071E7"/>
    <w:rsid w:val="003073CC"/>
    <w:rsid w:val="00307BB1"/>
    <w:rsid w:val="00307D18"/>
    <w:rsid w:val="0031034A"/>
    <w:rsid w:val="00310CDC"/>
    <w:rsid w:val="0031136C"/>
    <w:rsid w:val="00312B4E"/>
    <w:rsid w:val="00313BEA"/>
    <w:rsid w:val="00315744"/>
    <w:rsid w:val="00316325"/>
    <w:rsid w:val="00316612"/>
    <w:rsid w:val="0031685B"/>
    <w:rsid w:val="00316E98"/>
    <w:rsid w:val="00317F78"/>
    <w:rsid w:val="00320FBB"/>
    <w:rsid w:val="00320FC8"/>
    <w:rsid w:val="00321D00"/>
    <w:rsid w:val="003239B0"/>
    <w:rsid w:val="00324403"/>
    <w:rsid w:val="00325821"/>
    <w:rsid w:val="00325BB8"/>
    <w:rsid w:val="003267B5"/>
    <w:rsid w:val="00327062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6836"/>
    <w:rsid w:val="003370FE"/>
    <w:rsid w:val="00340079"/>
    <w:rsid w:val="00340C4E"/>
    <w:rsid w:val="00340CE1"/>
    <w:rsid w:val="00340F01"/>
    <w:rsid w:val="0034253D"/>
    <w:rsid w:val="00343455"/>
    <w:rsid w:val="0034376A"/>
    <w:rsid w:val="00344711"/>
    <w:rsid w:val="003460D8"/>
    <w:rsid w:val="0034672A"/>
    <w:rsid w:val="00346978"/>
    <w:rsid w:val="003471B9"/>
    <w:rsid w:val="00347289"/>
    <w:rsid w:val="00347B93"/>
    <w:rsid w:val="00347DC0"/>
    <w:rsid w:val="00352152"/>
    <w:rsid w:val="0035293D"/>
    <w:rsid w:val="00352C01"/>
    <w:rsid w:val="00352ED5"/>
    <w:rsid w:val="003530E3"/>
    <w:rsid w:val="0035356C"/>
    <w:rsid w:val="00353CAC"/>
    <w:rsid w:val="00353EFA"/>
    <w:rsid w:val="00354F13"/>
    <w:rsid w:val="003574D1"/>
    <w:rsid w:val="00357FF3"/>
    <w:rsid w:val="003616EA"/>
    <w:rsid w:val="00362E52"/>
    <w:rsid w:val="00362F50"/>
    <w:rsid w:val="00363A93"/>
    <w:rsid w:val="003674E3"/>
    <w:rsid w:val="00367AAE"/>
    <w:rsid w:val="00370E3F"/>
    <w:rsid w:val="00371040"/>
    <w:rsid w:val="00371526"/>
    <w:rsid w:val="003724AB"/>
    <w:rsid w:val="00372A51"/>
    <w:rsid w:val="00372A7B"/>
    <w:rsid w:val="00372AA9"/>
    <w:rsid w:val="00372D8E"/>
    <w:rsid w:val="003734C6"/>
    <w:rsid w:val="00373940"/>
    <w:rsid w:val="003742FE"/>
    <w:rsid w:val="00374EA6"/>
    <w:rsid w:val="003751DA"/>
    <w:rsid w:val="0037527C"/>
    <w:rsid w:val="00375372"/>
    <w:rsid w:val="00375686"/>
    <w:rsid w:val="00375A96"/>
    <w:rsid w:val="00375C88"/>
    <w:rsid w:val="00375D0A"/>
    <w:rsid w:val="00376259"/>
    <w:rsid w:val="0037692B"/>
    <w:rsid w:val="00376D0E"/>
    <w:rsid w:val="0037750C"/>
    <w:rsid w:val="00377A7B"/>
    <w:rsid w:val="003815D9"/>
    <w:rsid w:val="0038170E"/>
    <w:rsid w:val="00382132"/>
    <w:rsid w:val="00382CF3"/>
    <w:rsid w:val="00385271"/>
    <w:rsid w:val="0038666D"/>
    <w:rsid w:val="00387029"/>
    <w:rsid w:val="00391AA3"/>
    <w:rsid w:val="00392B76"/>
    <w:rsid w:val="003931BE"/>
    <w:rsid w:val="00393F77"/>
    <w:rsid w:val="003947FE"/>
    <w:rsid w:val="0039526E"/>
    <w:rsid w:val="00395819"/>
    <w:rsid w:val="00396911"/>
    <w:rsid w:val="00396E1C"/>
    <w:rsid w:val="003971CB"/>
    <w:rsid w:val="00397210"/>
    <w:rsid w:val="00397715"/>
    <w:rsid w:val="003A0916"/>
    <w:rsid w:val="003A12D6"/>
    <w:rsid w:val="003A344D"/>
    <w:rsid w:val="003A4529"/>
    <w:rsid w:val="003A4E01"/>
    <w:rsid w:val="003A696C"/>
    <w:rsid w:val="003A72F5"/>
    <w:rsid w:val="003A7819"/>
    <w:rsid w:val="003B10A9"/>
    <w:rsid w:val="003B1CFD"/>
    <w:rsid w:val="003B206C"/>
    <w:rsid w:val="003B2514"/>
    <w:rsid w:val="003B3F71"/>
    <w:rsid w:val="003B4C4C"/>
    <w:rsid w:val="003B4F00"/>
    <w:rsid w:val="003B5793"/>
    <w:rsid w:val="003B608C"/>
    <w:rsid w:val="003B7D05"/>
    <w:rsid w:val="003C2304"/>
    <w:rsid w:val="003C2ADF"/>
    <w:rsid w:val="003C3A19"/>
    <w:rsid w:val="003C42F3"/>
    <w:rsid w:val="003C7C67"/>
    <w:rsid w:val="003D0134"/>
    <w:rsid w:val="003D0BA1"/>
    <w:rsid w:val="003D1D6C"/>
    <w:rsid w:val="003D2CF6"/>
    <w:rsid w:val="003D31BE"/>
    <w:rsid w:val="003D41EF"/>
    <w:rsid w:val="003D60D5"/>
    <w:rsid w:val="003D7175"/>
    <w:rsid w:val="003D71D0"/>
    <w:rsid w:val="003D79FB"/>
    <w:rsid w:val="003E128C"/>
    <w:rsid w:val="003E26E2"/>
    <w:rsid w:val="003E4CE3"/>
    <w:rsid w:val="003E51AF"/>
    <w:rsid w:val="003E62CC"/>
    <w:rsid w:val="003E66FA"/>
    <w:rsid w:val="003F2B1F"/>
    <w:rsid w:val="003F383D"/>
    <w:rsid w:val="003F3F9B"/>
    <w:rsid w:val="003F4AD2"/>
    <w:rsid w:val="003F5767"/>
    <w:rsid w:val="003F78B8"/>
    <w:rsid w:val="0040033D"/>
    <w:rsid w:val="004012C2"/>
    <w:rsid w:val="00401557"/>
    <w:rsid w:val="004028B4"/>
    <w:rsid w:val="0040439C"/>
    <w:rsid w:val="00404786"/>
    <w:rsid w:val="004048DB"/>
    <w:rsid w:val="00404BA0"/>
    <w:rsid w:val="00405A54"/>
    <w:rsid w:val="0040628B"/>
    <w:rsid w:val="0040679D"/>
    <w:rsid w:val="004070EC"/>
    <w:rsid w:val="00412629"/>
    <w:rsid w:val="00414870"/>
    <w:rsid w:val="004149D7"/>
    <w:rsid w:val="00414DAE"/>
    <w:rsid w:val="004152B4"/>
    <w:rsid w:val="00416407"/>
    <w:rsid w:val="0041699A"/>
    <w:rsid w:val="00417587"/>
    <w:rsid w:val="00417B66"/>
    <w:rsid w:val="00420AAD"/>
    <w:rsid w:val="0042339C"/>
    <w:rsid w:val="00424DAA"/>
    <w:rsid w:val="004250BB"/>
    <w:rsid w:val="00426CA2"/>
    <w:rsid w:val="00426DD6"/>
    <w:rsid w:val="00426E57"/>
    <w:rsid w:val="00427401"/>
    <w:rsid w:val="0043120E"/>
    <w:rsid w:val="00431357"/>
    <w:rsid w:val="00431399"/>
    <w:rsid w:val="00431BE4"/>
    <w:rsid w:val="004322AC"/>
    <w:rsid w:val="004343D3"/>
    <w:rsid w:val="00434466"/>
    <w:rsid w:val="004346B4"/>
    <w:rsid w:val="00434AAA"/>
    <w:rsid w:val="00436571"/>
    <w:rsid w:val="00437F6D"/>
    <w:rsid w:val="00440128"/>
    <w:rsid w:val="004408F1"/>
    <w:rsid w:val="0044190B"/>
    <w:rsid w:val="0044259D"/>
    <w:rsid w:val="00444561"/>
    <w:rsid w:val="0044477C"/>
    <w:rsid w:val="004447AD"/>
    <w:rsid w:val="00446841"/>
    <w:rsid w:val="00447281"/>
    <w:rsid w:val="00450570"/>
    <w:rsid w:val="00451389"/>
    <w:rsid w:val="00453FC8"/>
    <w:rsid w:val="004540A3"/>
    <w:rsid w:val="00454D04"/>
    <w:rsid w:val="00455590"/>
    <w:rsid w:val="0045564E"/>
    <w:rsid w:val="0045596D"/>
    <w:rsid w:val="00455A52"/>
    <w:rsid w:val="0045772A"/>
    <w:rsid w:val="00457AB6"/>
    <w:rsid w:val="0046192C"/>
    <w:rsid w:val="00462718"/>
    <w:rsid w:val="00462C63"/>
    <w:rsid w:val="00465B11"/>
    <w:rsid w:val="00465B93"/>
    <w:rsid w:val="00466705"/>
    <w:rsid w:val="00467780"/>
    <w:rsid w:val="0047006B"/>
    <w:rsid w:val="0047166A"/>
    <w:rsid w:val="00472127"/>
    <w:rsid w:val="00474916"/>
    <w:rsid w:val="00475C94"/>
    <w:rsid w:val="00475F69"/>
    <w:rsid w:val="00475F73"/>
    <w:rsid w:val="004769F5"/>
    <w:rsid w:val="00477DDB"/>
    <w:rsid w:val="00480759"/>
    <w:rsid w:val="00480922"/>
    <w:rsid w:val="004828B2"/>
    <w:rsid w:val="0048315B"/>
    <w:rsid w:val="004834E0"/>
    <w:rsid w:val="004838DB"/>
    <w:rsid w:val="00484188"/>
    <w:rsid w:val="00484215"/>
    <w:rsid w:val="00484BC1"/>
    <w:rsid w:val="00484DC5"/>
    <w:rsid w:val="004862E3"/>
    <w:rsid w:val="0048697F"/>
    <w:rsid w:val="00487369"/>
    <w:rsid w:val="00487517"/>
    <w:rsid w:val="00490001"/>
    <w:rsid w:val="00490743"/>
    <w:rsid w:val="00491BD9"/>
    <w:rsid w:val="0049221B"/>
    <w:rsid w:val="004922B9"/>
    <w:rsid w:val="00493D43"/>
    <w:rsid w:val="0049642C"/>
    <w:rsid w:val="00497AEB"/>
    <w:rsid w:val="004A1CF6"/>
    <w:rsid w:val="004A1F82"/>
    <w:rsid w:val="004A2736"/>
    <w:rsid w:val="004A2F4F"/>
    <w:rsid w:val="004A35AE"/>
    <w:rsid w:val="004A7C27"/>
    <w:rsid w:val="004B0830"/>
    <w:rsid w:val="004B0846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2F52"/>
    <w:rsid w:val="004C4A18"/>
    <w:rsid w:val="004C50FE"/>
    <w:rsid w:val="004C76F2"/>
    <w:rsid w:val="004D0393"/>
    <w:rsid w:val="004D1299"/>
    <w:rsid w:val="004D1C57"/>
    <w:rsid w:val="004D1FDE"/>
    <w:rsid w:val="004D2673"/>
    <w:rsid w:val="004D43A7"/>
    <w:rsid w:val="004D43D9"/>
    <w:rsid w:val="004D5398"/>
    <w:rsid w:val="004D6DBA"/>
    <w:rsid w:val="004E0E22"/>
    <w:rsid w:val="004E3100"/>
    <w:rsid w:val="004E3674"/>
    <w:rsid w:val="004E426A"/>
    <w:rsid w:val="004E529C"/>
    <w:rsid w:val="004E6F1C"/>
    <w:rsid w:val="004E748A"/>
    <w:rsid w:val="004F1200"/>
    <w:rsid w:val="004F1745"/>
    <w:rsid w:val="004F1C73"/>
    <w:rsid w:val="004F2D0E"/>
    <w:rsid w:val="004F2E05"/>
    <w:rsid w:val="004F4DF0"/>
    <w:rsid w:val="004F5D4F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D43"/>
    <w:rsid w:val="0050280F"/>
    <w:rsid w:val="00502994"/>
    <w:rsid w:val="00503591"/>
    <w:rsid w:val="00505AAF"/>
    <w:rsid w:val="00505D68"/>
    <w:rsid w:val="00506AFF"/>
    <w:rsid w:val="005076E8"/>
    <w:rsid w:val="00507C18"/>
    <w:rsid w:val="00507C89"/>
    <w:rsid w:val="00510787"/>
    <w:rsid w:val="005108C6"/>
    <w:rsid w:val="005139BD"/>
    <w:rsid w:val="00514F65"/>
    <w:rsid w:val="0051638B"/>
    <w:rsid w:val="00516E71"/>
    <w:rsid w:val="00517890"/>
    <w:rsid w:val="00517CCB"/>
    <w:rsid w:val="005200D5"/>
    <w:rsid w:val="00520EB4"/>
    <w:rsid w:val="00521848"/>
    <w:rsid w:val="00522048"/>
    <w:rsid w:val="00522518"/>
    <w:rsid w:val="00522ACC"/>
    <w:rsid w:val="00525B6B"/>
    <w:rsid w:val="00526398"/>
    <w:rsid w:val="00526E88"/>
    <w:rsid w:val="0052730B"/>
    <w:rsid w:val="00527811"/>
    <w:rsid w:val="00530078"/>
    <w:rsid w:val="005300C9"/>
    <w:rsid w:val="00531A21"/>
    <w:rsid w:val="00531E8D"/>
    <w:rsid w:val="005331BB"/>
    <w:rsid w:val="0053333E"/>
    <w:rsid w:val="0053432D"/>
    <w:rsid w:val="00534BC8"/>
    <w:rsid w:val="00535FFE"/>
    <w:rsid w:val="0054090E"/>
    <w:rsid w:val="00542DB9"/>
    <w:rsid w:val="00545325"/>
    <w:rsid w:val="00545900"/>
    <w:rsid w:val="00546951"/>
    <w:rsid w:val="00546B61"/>
    <w:rsid w:val="00547B40"/>
    <w:rsid w:val="005507AF"/>
    <w:rsid w:val="00552B59"/>
    <w:rsid w:val="00553052"/>
    <w:rsid w:val="00555428"/>
    <w:rsid w:val="00556028"/>
    <w:rsid w:val="00556770"/>
    <w:rsid w:val="00556CE9"/>
    <w:rsid w:val="00556EFC"/>
    <w:rsid w:val="00557400"/>
    <w:rsid w:val="00560AAF"/>
    <w:rsid w:val="005620DC"/>
    <w:rsid w:val="00562C89"/>
    <w:rsid w:val="00563200"/>
    <w:rsid w:val="005633D3"/>
    <w:rsid w:val="00564044"/>
    <w:rsid w:val="00564820"/>
    <w:rsid w:val="00565C67"/>
    <w:rsid w:val="00565C93"/>
    <w:rsid w:val="00567EB8"/>
    <w:rsid w:val="00570C83"/>
    <w:rsid w:val="005719B0"/>
    <w:rsid w:val="005723AB"/>
    <w:rsid w:val="00572B77"/>
    <w:rsid w:val="00574967"/>
    <w:rsid w:val="005766C2"/>
    <w:rsid w:val="00576B28"/>
    <w:rsid w:val="00577F6A"/>
    <w:rsid w:val="00580357"/>
    <w:rsid w:val="00580676"/>
    <w:rsid w:val="00580C7A"/>
    <w:rsid w:val="005813CF"/>
    <w:rsid w:val="005842E3"/>
    <w:rsid w:val="005854B3"/>
    <w:rsid w:val="00585B9C"/>
    <w:rsid w:val="00587E79"/>
    <w:rsid w:val="005916E5"/>
    <w:rsid w:val="00591D3B"/>
    <w:rsid w:val="00593166"/>
    <w:rsid w:val="00594D0F"/>
    <w:rsid w:val="005958AF"/>
    <w:rsid w:val="00597F1D"/>
    <w:rsid w:val="005A11F5"/>
    <w:rsid w:val="005A1420"/>
    <w:rsid w:val="005A15D4"/>
    <w:rsid w:val="005A16C1"/>
    <w:rsid w:val="005A22D9"/>
    <w:rsid w:val="005A32E3"/>
    <w:rsid w:val="005A3317"/>
    <w:rsid w:val="005A3CE1"/>
    <w:rsid w:val="005A419D"/>
    <w:rsid w:val="005A53A8"/>
    <w:rsid w:val="005A6A0C"/>
    <w:rsid w:val="005A7BBE"/>
    <w:rsid w:val="005B02E0"/>
    <w:rsid w:val="005B09BB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42C"/>
    <w:rsid w:val="005B6F5D"/>
    <w:rsid w:val="005B7F60"/>
    <w:rsid w:val="005C0CE4"/>
    <w:rsid w:val="005C2542"/>
    <w:rsid w:val="005C284F"/>
    <w:rsid w:val="005C35CD"/>
    <w:rsid w:val="005C457E"/>
    <w:rsid w:val="005C4D8C"/>
    <w:rsid w:val="005C5B22"/>
    <w:rsid w:val="005C60D4"/>
    <w:rsid w:val="005D1308"/>
    <w:rsid w:val="005D3090"/>
    <w:rsid w:val="005D4370"/>
    <w:rsid w:val="005D4FB8"/>
    <w:rsid w:val="005D5F81"/>
    <w:rsid w:val="005D693A"/>
    <w:rsid w:val="005E0CB1"/>
    <w:rsid w:val="005E114D"/>
    <w:rsid w:val="005E133F"/>
    <w:rsid w:val="005E2256"/>
    <w:rsid w:val="005E2B2D"/>
    <w:rsid w:val="005E30DA"/>
    <w:rsid w:val="005E374F"/>
    <w:rsid w:val="005E3BE1"/>
    <w:rsid w:val="005E400D"/>
    <w:rsid w:val="005E4175"/>
    <w:rsid w:val="005E42FB"/>
    <w:rsid w:val="005E4E85"/>
    <w:rsid w:val="005E51B5"/>
    <w:rsid w:val="005E625C"/>
    <w:rsid w:val="005F1761"/>
    <w:rsid w:val="005F384D"/>
    <w:rsid w:val="005F3B36"/>
    <w:rsid w:val="005F4545"/>
    <w:rsid w:val="005F45E2"/>
    <w:rsid w:val="005F5886"/>
    <w:rsid w:val="005F5A92"/>
    <w:rsid w:val="005F60AE"/>
    <w:rsid w:val="005F6DF4"/>
    <w:rsid w:val="0060191C"/>
    <w:rsid w:val="00601FC2"/>
    <w:rsid w:val="006022C0"/>
    <w:rsid w:val="006038E0"/>
    <w:rsid w:val="00607134"/>
    <w:rsid w:val="00607217"/>
    <w:rsid w:val="00610AD4"/>
    <w:rsid w:val="006111A0"/>
    <w:rsid w:val="00612C2B"/>
    <w:rsid w:val="00616152"/>
    <w:rsid w:val="00616692"/>
    <w:rsid w:val="00616AF2"/>
    <w:rsid w:val="0061738D"/>
    <w:rsid w:val="00617DD9"/>
    <w:rsid w:val="00620550"/>
    <w:rsid w:val="00621C41"/>
    <w:rsid w:val="00622B15"/>
    <w:rsid w:val="00624F3B"/>
    <w:rsid w:val="00625087"/>
    <w:rsid w:val="006250D6"/>
    <w:rsid w:val="00626081"/>
    <w:rsid w:val="00627537"/>
    <w:rsid w:val="00631130"/>
    <w:rsid w:val="00631AAB"/>
    <w:rsid w:val="00632ED5"/>
    <w:rsid w:val="006333BF"/>
    <w:rsid w:val="006336D8"/>
    <w:rsid w:val="00633D65"/>
    <w:rsid w:val="00634F84"/>
    <w:rsid w:val="00635E37"/>
    <w:rsid w:val="00636141"/>
    <w:rsid w:val="00642739"/>
    <w:rsid w:val="00642C8B"/>
    <w:rsid w:val="006430E5"/>
    <w:rsid w:val="00644AB4"/>
    <w:rsid w:val="00647B81"/>
    <w:rsid w:val="006503A7"/>
    <w:rsid w:val="00650609"/>
    <w:rsid w:val="00650A91"/>
    <w:rsid w:val="0065224B"/>
    <w:rsid w:val="00653A26"/>
    <w:rsid w:val="00655EEB"/>
    <w:rsid w:val="006560AA"/>
    <w:rsid w:val="00660320"/>
    <w:rsid w:val="00661562"/>
    <w:rsid w:val="006619A7"/>
    <w:rsid w:val="00662BAB"/>
    <w:rsid w:val="00662E8F"/>
    <w:rsid w:val="00663C56"/>
    <w:rsid w:val="006653FE"/>
    <w:rsid w:val="00665DE8"/>
    <w:rsid w:val="006662E7"/>
    <w:rsid w:val="006674E8"/>
    <w:rsid w:val="00667ECC"/>
    <w:rsid w:val="00670B53"/>
    <w:rsid w:val="00670B72"/>
    <w:rsid w:val="00671308"/>
    <w:rsid w:val="006715B3"/>
    <w:rsid w:val="00672431"/>
    <w:rsid w:val="00672FE7"/>
    <w:rsid w:val="00673462"/>
    <w:rsid w:val="006736A4"/>
    <w:rsid w:val="00673BE1"/>
    <w:rsid w:val="006743CD"/>
    <w:rsid w:val="00674D80"/>
    <w:rsid w:val="00675095"/>
    <w:rsid w:val="0067534E"/>
    <w:rsid w:val="006765DC"/>
    <w:rsid w:val="0067694D"/>
    <w:rsid w:val="00677014"/>
    <w:rsid w:val="006776EB"/>
    <w:rsid w:val="00677720"/>
    <w:rsid w:val="00680EAF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3AF"/>
    <w:rsid w:val="00686D4F"/>
    <w:rsid w:val="00687105"/>
    <w:rsid w:val="00687839"/>
    <w:rsid w:val="00690286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6932"/>
    <w:rsid w:val="006A7B85"/>
    <w:rsid w:val="006A7CE9"/>
    <w:rsid w:val="006B19C0"/>
    <w:rsid w:val="006B263F"/>
    <w:rsid w:val="006B3141"/>
    <w:rsid w:val="006B327C"/>
    <w:rsid w:val="006B3DC7"/>
    <w:rsid w:val="006B3E4F"/>
    <w:rsid w:val="006B408B"/>
    <w:rsid w:val="006B4274"/>
    <w:rsid w:val="006B7E5B"/>
    <w:rsid w:val="006C125C"/>
    <w:rsid w:val="006C176A"/>
    <w:rsid w:val="006C2B98"/>
    <w:rsid w:val="006C4E89"/>
    <w:rsid w:val="006C7707"/>
    <w:rsid w:val="006C7B94"/>
    <w:rsid w:val="006D0E94"/>
    <w:rsid w:val="006D1116"/>
    <w:rsid w:val="006D2871"/>
    <w:rsid w:val="006D3F2C"/>
    <w:rsid w:val="006D46CB"/>
    <w:rsid w:val="006D48E0"/>
    <w:rsid w:val="006D57CF"/>
    <w:rsid w:val="006D595C"/>
    <w:rsid w:val="006D5DAB"/>
    <w:rsid w:val="006E08DA"/>
    <w:rsid w:val="006E0DC9"/>
    <w:rsid w:val="006E17CF"/>
    <w:rsid w:val="006E195F"/>
    <w:rsid w:val="006E4534"/>
    <w:rsid w:val="006E48C0"/>
    <w:rsid w:val="006E5046"/>
    <w:rsid w:val="006E53C4"/>
    <w:rsid w:val="006E59D6"/>
    <w:rsid w:val="006E62FA"/>
    <w:rsid w:val="006E68A6"/>
    <w:rsid w:val="006E70E2"/>
    <w:rsid w:val="006E725C"/>
    <w:rsid w:val="006F08E2"/>
    <w:rsid w:val="006F12DB"/>
    <w:rsid w:val="006F30AA"/>
    <w:rsid w:val="006F505A"/>
    <w:rsid w:val="006F519D"/>
    <w:rsid w:val="006F673E"/>
    <w:rsid w:val="006F71A5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0A8"/>
    <w:rsid w:val="0071062D"/>
    <w:rsid w:val="00713B4A"/>
    <w:rsid w:val="00713BEA"/>
    <w:rsid w:val="00714B65"/>
    <w:rsid w:val="00714DD4"/>
    <w:rsid w:val="00714FF3"/>
    <w:rsid w:val="00715010"/>
    <w:rsid w:val="00716CDB"/>
    <w:rsid w:val="00720B0E"/>
    <w:rsid w:val="00721A12"/>
    <w:rsid w:val="00722997"/>
    <w:rsid w:val="00722A8F"/>
    <w:rsid w:val="00724712"/>
    <w:rsid w:val="00724C84"/>
    <w:rsid w:val="00724E73"/>
    <w:rsid w:val="007252DF"/>
    <w:rsid w:val="0072532E"/>
    <w:rsid w:val="00725467"/>
    <w:rsid w:val="0072691C"/>
    <w:rsid w:val="00727ED2"/>
    <w:rsid w:val="00730223"/>
    <w:rsid w:val="0073365C"/>
    <w:rsid w:val="0073385C"/>
    <w:rsid w:val="00733AAB"/>
    <w:rsid w:val="0073546B"/>
    <w:rsid w:val="00736A68"/>
    <w:rsid w:val="00737677"/>
    <w:rsid w:val="007377F1"/>
    <w:rsid w:val="00740179"/>
    <w:rsid w:val="007406FD"/>
    <w:rsid w:val="00741D8B"/>
    <w:rsid w:val="00743FE0"/>
    <w:rsid w:val="007443E2"/>
    <w:rsid w:val="00744C8C"/>
    <w:rsid w:val="00750306"/>
    <w:rsid w:val="00751614"/>
    <w:rsid w:val="007523F7"/>
    <w:rsid w:val="00752CEA"/>
    <w:rsid w:val="00754924"/>
    <w:rsid w:val="00755D49"/>
    <w:rsid w:val="0075780C"/>
    <w:rsid w:val="00760083"/>
    <w:rsid w:val="0076087B"/>
    <w:rsid w:val="00760EFF"/>
    <w:rsid w:val="00763A81"/>
    <w:rsid w:val="00763DB1"/>
    <w:rsid w:val="00764D2C"/>
    <w:rsid w:val="00765DAF"/>
    <w:rsid w:val="00766789"/>
    <w:rsid w:val="00767529"/>
    <w:rsid w:val="007701DF"/>
    <w:rsid w:val="00770F92"/>
    <w:rsid w:val="00771CFB"/>
    <w:rsid w:val="00771ED2"/>
    <w:rsid w:val="0077269F"/>
    <w:rsid w:val="00775CFA"/>
    <w:rsid w:val="0077628A"/>
    <w:rsid w:val="00780238"/>
    <w:rsid w:val="00781B78"/>
    <w:rsid w:val="007821AB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44FA"/>
    <w:rsid w:val="00794506"/>
    <w:rsid w:val="00795136"/>
    <w:rsid w:val="00795375"/>
    <w:rsid w:val="00795890"/>
    <w:rsid w:val="00795BFA"/>
    <w:rsid w:val="00796B63"/>
    <w:rsid w:val="00796DDB"/>
    <w:rsid w:val="007A009C"/>
    <w:rsid w:val="007A01FB"/>
    <w:rsid w:val="007A0667"/>
    <w:rsid w:val="007A0D70"/>
    <w:rsid w:val="007A309B"/>
    <w:rsid w:val="007A5265"/>
    <w:rsid w:val="007A620E"/>
    <w:rsid w:val="007A69C1"/>
    <w:rsid w:val="007A7BB2"/>
    <w:rsid w:val="007B1337"/>
    <w:rsid w:val="007B452D"/>
    <w:rsid w:val="007B5488"/>
    <w:rsid w:val="007B674C"/>
    <w:rsid w:val="007B6F3C"/>
    <w:rsid w:val="007B749E"/>
    <w:rsid w:val="007C0703"/>
    <w:rsid w:val="007C2819"/>
    <w:rsid w:val="007C3309"/>
    <w:rsid w:val="007C429A"/>
    <w:rsid w:val="007C47DD"/>
    <w:rsid w:val="007C47F3"/>
    <w:rsid w:val="007C4A4A"/>
    <w:rsid w:val="007C6B7C"/>
    <w:rsid w:val="007C7D73"/>
    <w:rsid w:val="007D07D4"/>
    <w:rsid w:val="007D0A4C"/>
    <w:rsid w:val="007D0C7D"/>
    <w:rsid w:val="007D20E2"/>
    <w:rsid w:val="007D28F2"/>
    <w:rsid w:val="007D292C"/>
    <w:rsid w:val="007D5267"/>
    <w:rsid w:val="007D63AA"/>
    <w:rsid w:val="007D691B"/>
    <w:rsid w:val="007D72A5"/>
    <w:rsid w:val="007D7809"/>
    <w:rsid w:val="007D785D"/>
    <w:rsid w:val="007D7D6F"/>
    <w:rsid w:val="007E0E26"/>
    <w:rsid w:val="007E18C5"/>
    <w:rsid w:val="007E31F3"/>
    <w:rsid w:val="007E442A"/>
    <w:rsid w:val="007E512E"/>
    <w:rsid w:val="007E551B"/>
    <w:rsid w:val="007E69F3"/>
    <w:rsid w:val="007F0715"/>
    <w:rsid w:val="007F1C2B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A7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131"/>
    <w:rsid w:val="00813303"/>
    <w:rsid w:val="008158A1"/>
    <w:rsid w:val="00816C5E"/>
    <w:rsid w:val="00816D47"/>
    <w:rsid w:val="00817872"/>
    <w:rsid w:val="00820448"/>
    <w:rsid w:val="008209F6"/>
    <w:rsid w:val="00822FC1"/>
    <w:rsid w:val="008235EB"/>
    <w:rsid w:val="00825239"/>
    <w:rsid w:val="00825EC3"/>
    <w:rsid w:val="008301FF"/>
    <w:rsid w:val="008308F5"/>
    <w:rsid w:val="00830EA3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37D34"/>
    <w:rsid w:val="0084165E"/>
    <w:rsid w:val="008418FD"/>
    <w:rsid w:val="0084227A"/>
    <w:rsid w:val="00843B35"/>
    <w:rsid w:val="00844033"/>
    <w:rsid w:val="00845296"/>
    <w:rsid w:val="008465D6"/>
    <w:rsid w:val="00847571"/>
    <w:rsid w:val="008506A9"/>
    <w:rsid w:val="008507C4"/>
    <w:rsid w:val="008519A0"/>
    <w:rsid w:val="00851E5A"/>
    <w:rsid w:val="008532D0"/>
    <w:rsid w:val="008538B4"/>
    <w:rsid w:val="008539A8"/>
    <w:rsid w:val="00853E69"/>
    <w:rsid w:val="00854C66"/>
    <w:rsid w:val="00856CB9"/>
    <w:rsid w:val="00856CDC"/>
    <w:rsid w:val="00857427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E51"/>
    <w:rsid w:val="0087074B"/>
    <w:rsid w:val="00870C8F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405F"/>
    <w:rsid w:val="008854AA"/>
    <w:rsid w:val="00886296"/>
    <w:rsid w:val="00886AA3"/>
    <w:rsid w:val="00887A35"/>
    <w:rsid w:val="00887DFF"/>
    <w:rsid w:val="00890948"/>
    <w:rsid w:val="00893611"/>
    <w:rsid w:val="0089374A"/>
    <w:rsid w:val="00893A78"/>
    <w:rsid w:val="00893B1C"/>
    <w:rsid w:val="00894B68"/>
    <w:rsid w:val="00895897"/>
    <w:rsid w:val="00895B11"/>
    <w:rsid w:val="008A10F0"/>
    <w:rsid w:val="008A174E"/>
    <w:rsid w:val="008A1C44"/>
    <w:rsid w:val="008A3AEE"/>
    <w:rsid w:val="008A495D"/>
    <w:rsid w:val="008A6331"/>
    <w:rsid w:val="008A6776"/>
    <w:rsid w:val="008A68AC"/>
    <w:rsid w:val="008B17AE"/>
    <w:rsid w:val="008B2BDF"/>
    <w:rsid w:val="008B3584"/>
    <w:rsid w:val="008B3D4D"/>
    <w:rsid w:val="008B4032"/>
    <w:rsid w:val="008B42A9"/>
    <w:rsid w:val="008B43AE"/>
    <w:rsid w:val="008B4CAE"/>
    <w:rsid w:val="008B5A0C"/>
    <w:rsid w:val="008B5C84"/>
    <w:rsid w:val="008B70BA"/>
    <w:rsid w:val="008B72A8"/>
    <w:rsid w:val="008B7AC4"/>
    <w:rsid w:val="008C0BBA"/>
    <w:rsid w:val="008C1F9F"/>
    <w:rsid w:val="008C22F3"/>
    <w:rsid w:val="008C2627"/>
    <w:rsid w:val="008C272D"/>
    <w:rsid w:val="008C2F9A"/>
    <w:rsid w:val="008C38E8"/>
    <w:rsid w:val="008C4520"/>
    <w:rsid w:val="008C4B53"/>
    <w:rsid w:val="008C55BF"/>
    <w:rsid w:val="008C5C35"/>
    <w:rsid w:val="008C6A0D"/>
    <w:rsid w:val="008D004B"/>
    <w:rsid w:val="008D0D02"/>
    <w:rsid w:val="008D1FE5"/>
    <w:rsid w:val="008D3420"/>
    <w:rsid w:val="008D5154"/>
    <w:rsid w:val="008D537C"/>
    <w:rsid w:val="008D5536"/>
    <w:rsid w:val="008E09CC"/>
    <w:rsid w:val="008E0D3E"/>
    <w:rsid w:val="008E1395"/>
    <w:rsid w:val="008E141B"/>
    <w:rsid w:val="008E371D"/>
    <w:rsid w:val="008E4075"/>
    <w:rsid w:val="008E44CB"/>
    <w:rsid w:val="008E46B0"/>
    <w:rsid w:val="008E4795"/>
    <w:rsid w:val="008E508F"/>
    <w:rsid w:val="008E50B2"/>
    <w:rsid w:val="008E531D"/>
    <w:rsid w:val="008E71CA"/>
    <w:rsid w:val="008E7440"/>
    <w:rsid w:val="008E7453"/>
    <w:rsid w:val="008E7546"/>
    <w:rsid w:val="008F00E0"/>
    <w:rsid w:val="008F02AE"/>
    <w:rsid w:val="008F0825"/>
    <w:rsid w:val="008F17B7"/>
    <w:rsid w:val="008F2CA1"/>
    <w:rsid w:val="008F2CCE"/>
    <w:rsid w:val="008F3133"/>
    <w:rsid w:val="008F3F50"/>
    <w:rsid w:val="008F5315"/>
    <w:rsid w:val="008F5619"/>
    <w:rsid w:val="008F6464"/>
    <w:rsid w:val="008F7072"/>
    <w:rsid w:val="00900833"/>
    <w:rsid w:val="009029B5"/>
    <w:rsid w:val="00903026"/>
    <w:rsid w:val="0090362A"/>
    <w:rsid w:val="00904AC5"/>
    <w:rsid w:val="0090681E"/>
    <w:rsid w:val="00906FE8"/>
    <w:rsid w:val="009112A6"/>
    <w:rsid w:val="009115EB"/>
    <w:rsid w:val="009116FE"/>
    <w:rsid w:val="00911F27"/>
    <w:rsid w:val="0091286B"/>
    <w:rsid w:val="00912C34"/>
    <w:rsid w:val="00912D3F"/>
    <w:rsid w:val="00913F49"/>
    <w:rsid w:val="00916D7F"/>
    <w:rsid w:val="00920C6F"/>
    <w:rsid w:val="00921E59"/>
    <w:rsid w:val="00922043"/>
    <w:rsid w:val="0092255A"/>
    <w:rsid w:val="009225B0"/>
    <w:rsid w:val="00923245"/>
    <w:rsid w:val="0092471F"/>
    <w:rsid w:val="00926592"/>
    <w:rsid w:val="009304E5"/>
    <w:rsid w:val="009305B3"/>
    <w:rsid w:val="00932666"/>
    <w:rsid w:val="0093354F"/>
    <w:rsid w:val="00933FAB"/>
    <w:rsid w:val="00936267"/>
    <w:rsid w:val="00936355"/>
    <w:rsid w:val="009365A1"/>
    <w:rsid w:val="00937232"/>
    <w:rsid w:val="009379C6"/>
    <w:rsid w:val="00940CE2"/>
    <w:rsid w:val="00944A4C"/>
    <w:rsid w:val="00944ED4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AA3"/>
    <w:rsid w:val="00957C9D"/>
    <w:rsid w:val="00961EDF"/>
    <w:rsid w:val="00962BE0"/>
    <w:rsid w:val="00962E26"/>
    <w:rsid w:val="00963602"/>
    <w:rsid w:val="00963B4F"/>
    <w:rsid w:val="00964162"/>
    <w:rsid w:val="009641B8"/>
    <w:rsid w:val="00964840"/>
    <w:rsid w:val="00964A70"/>
    <w:rsid w:val="00971697"/>
    <w:rsid w:val="00971799"/>
    <w:rsid w:val="00971886"/>
    <w:rsid w:val="00973BCE"/>
    <w:rsid w:val="00975699"/>
    <w:rsid w:val="00976301"/>
    <w:rsid w:val="009767FF"/>
    <w:rsid w:val="009774F6"/>
    <w:rsid w:val="009779DE"/>
    <w:rsid w:val="00981291"/>
    <w:rsid w:val="0098194F"/>
    <w:rsid w:val="009826A8"/>
    <w:rsid w:val="00982C88"/>
    <w:rsid w:val="00985694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59C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5DC8"/>
    <w:rsid w:val="009A6F90"/>
    <w:rsid w:val="009B5FD0"/>
    <w:rsid w:val="009B6C99"/>
    <w:rsid w:val="009B76C2"/>
    <w:rsid w:val="009B7D36"/>
    <w:rsid w:val="009C0045"/>
    <w:rsid w:val="009C13E9"/>
    <w:rsid w:val="009C1996"/>
    <w:rsid w:val="009C1B96"/>
    <w:rsid w:val="009C1E3A"/>
    <w:rsid w:val="009C2E9D"/>
    <w:rsid w:val="009C3AB0"/>
    <w:rsid w:val="009C6370"/>
    <w:rsid w:val="009C67EC"/>
    <w:rsid w:val="009C6CD1"/>
    <w:rsid w:val="009C71FE"/>
    <w:rsid w:val="009C7C13"/>
    <w:rsid w:val="009D1381"/>
    <w:rsid w:val="009D1CAF"/>
    <w:rsid w:val="009D1E12"/>
    <w:rsid w:val="009D37C9"/>
    <w:rsid w:val="009D4C76"/>
    <w:rsid w:val="009D50D4"/>
    <w:rsid w:val="009D557A"/>
    <w:rsid w:val="009D6EF7"/>
    <w:rsid w:val="009E0436"/>
    <w:rsid w:val="009E194D"/>
    <w:rsid w:val="009E24FA"/>
    <w:rsid w:val="009E3D78"/>
    <w:rsid w:val="009E46C3"/>
    <w:rsid w:val="009E78F5"/>
    <w:rsid w:val="009F0510"/>
    <w:rsid w:val="009F06C5"/>
    <w:rsid w:val="009F13E1"/>
    <w:rsid w:val="009F164B"/>
    <w:rsid w:val="009F28DB"/>
    <w:rsid w:val="009F2F15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2656"/>
    <w:rsid w:val="00A140A8"/>
    <w:rsid w:val="00A15C86"/>
    <w:rsid w:val="00A1768D"/>
    <w:rsid w:val="00A21CD1"/>
    <w:rsid w:val="00A24937"/>
    <w:rsid w:val="00A251A4"/>
    <w:rsid w:val="00A25AA1"/>
    <w:rsid w:val="00A27875"/>
    <w:rsid w:val="00A30004"/>
    <w:rsid w:val="00A31E0D"/>
    <w:rsid w:val="00A32C4C"/>
    <w:rsid w:val="00A3440B"/>
    <w:rsid w:val="00A34898"/>
    <w:rsid w:val="00A35167"/>
    <w:rsid w:val="00A35336"/>
    <w:rsid w:val="00A36814"/>
    <w:rsid w:val="00A36D21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62C1"/>
    <w:rsid w:val="00A46629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37BD"/>
    <w:rsid w:val="00A5500C"/>
    <w:rsid w:val="00A55244"/>
    <w:rsid w:val="00A55600"/>
    <w:rsid w:val="00A56714"/>
    <w:rsid w:val="00A57D8E"/>
    <w:rsid w:val="00A6314C"/>
    <w:rsid w:val="00A63D5B"/>
    <w:rsid w:val="00A65146"/>
    <w:rsid w:val="00A6668E"/>
    <w:rsid w:val="00A66880"/>
    <w:rsid w:val="00A67264"/>
    <w:rsid w:val="00A67DB2"/>
    <w:rsid w:val="00A7041B"/>
    <w:rsid w:val="00A730E9"/>
    <w:rsid w:val="00A73A8F"/>
    <w:rsid w:val="00A73C63"/>
    <w:rsid w:val="00A73E11"/>
    <w:rsid w:val="00A76FA8"/>
    <w:rsid w:val="00A77AB1"/>
    <w:rsid w:val="00A80134"/>
    <w:rsid w:val="00A813D5"/>
    <w:rsid w:val="00A81A6C"/>
    <w:rsid w:val="00A8260A"/>
    <w:rsid w:val="00A83E0A"/>
    <w:rsid w:val="00A840D6"/>
    <w:rsid w:val="00A84298"/>
    <w:rsid w:val="00A84318"/>
    <w:rsid w:val="00A8444F"/>
    <w:rsid w:val="00A8510D"/>
    <w:rsid w:val="00A86DDF"/>
    <w:rsid w:val="00A87638"/>
    <w:rsid w:val="00A87BF3"/>
    <w:rsid w:val="00A91208"/>
    <w:rsid w:val="00A91F72"/>
    <w:rsid w:val="00A92702"/>
    <w:rsid w:val="00A9378B"/>
    <w:rsid w:val="00A94331"/>
    <w:rsid w:val="00A94E88"/>
    <w:rsid w:val="00A9580E"/>
    <w:rsid w:val="00A965A9"/>
    <w:rsid w:val="00A96D02"/>
    <w:rsid w:val="00A97363"/>
    <w:rsid w:val="00AA0479"/>
    <w:rsid w:val="00AA1800"/>
    <w:rsid w:val="00AA25F3"/>
    <w:rsid w:val="00AA41FD"/>
    <w:rsid w:val="00AA472A"/>
    <w:rsid w:val="00AA4AD9"/>
    <w:rsid w:val="00AA50A6"/>
    <w:rsid w:val="00AA51B6"/>
    <w:rsid w:val="00AA5739"/>
    <w:rsid w:val="00AA5FDB"/>
    <w:rsid w:val="00AA69AA"/>
    <w:rsid w:val="00AA6F12"/>
    <w:rsid w:val="00AA7043"/>
    <w:rsid w:val="00AB25A6"/>
    <w:rsid w:val="00AB28F4"/>
    <w:rsid w:val="00AB3936"/>
    <w:rsid w:val="00AB4D58"/>
    <w:rsid w:val="00AB5DAE"/>
    <w:rsid w:val="00AB6D22"/>
    <w:rsid w:val="00AB712E"/>
    <w:rsid w:val="00AB7661"/>
    <w:rsid w:val="00AC00B9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2A2A"/>
    <w:rsid w:val="00AD3207"/>
    <w:rsid w:val="00AD4077"/>
    <w:rsid w:val="00AD4250"/>
    <w:rsid w:val="00AD4C60"/>
    <w:rsid w:val="00AD64CE"/>
    <w:rsid w:val="00AD64D0"/>
    <w:rsid w:val="00AE2BCF"/>
    <w:rsid w:val="00AE4B45"/>
    <w:rsid w:val="00AE4BD6"/>
    <w:rsid w:val="00AE5DE9"/>
    <w:rsid w:val="00AE6762"/>
    <w:rsid w:val="00AE6DFF"/>
    <w:rsid w:val="00AE710E"/>
    <w:rsid w:val="00AE7E14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65A"/>
    <w:rsid w:val="00B039B0"/>
    <w:rsid w:val="00B04C70"/>
    <w:rsid w:val="00B05C1C"/>
    <w:rsid w:val="00B06A0C"/>
    <w:rsid w:val="00B06E0B"/>
    <w:rsid w:val="00B07727"/>
    <w:rsid w:val="00B10AB2"/>
    <w:rsid w:val="00B116F7"/>
    <w:rsid w:val="00B125C1"/>
    <w:rsid w:val="00B12A14"/>
    <w:rsid w:val="00B133D7"/>
    <w:rsid w:val="00B142F4"/>
    <w:rsid w:val="00B16D04"/>
    <w:rsid w:val="00B17644"/>
    <w:rsid w:val="00B17E36"/>
    <w:rsid w:val="00B206CF"/>
    <w:rsid w:val="00B22E77"/>
    <w:rsid w:val="00B244FC"/>
    <w:rsid w:val="00B24A85"/>
    <w:rsid w:val="00B26F58"/>
    <w:rsid w:val="00B26F89"/>
    <w:rsid w:val="00B278DC"/>
    <w:rsid w:val="00B27A8A"/>
    <w:rsid w:val="00B3016A"/>
    <w:rsid w:val="00B30AAB"/>
    <w:rsid w:val="00B30D18"/>
    <w:rsid w:val="00B31A48"/>
    <w:rsid w:val="00B31AA2"/>
    <w:rsid w:val="00B32745"/>
    <w:rsid w:val="00B32D08"/>
    <w:rsid w:val="00B3318A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10C"/>
    <w:rsid w:val="00B36531"/>
    <w:rsid w:val="00B3678E"/>
    <w:rsid w:val="00B36AE7"/>
    <w:rsid w:val="00B36B9C"/>
    <w:rsid w:val="00B36CEC"/>
    <w:rsid w:val="00B36EAC"/>
    <w:rsid w:val="00B37A10"/>
    <w:rsid w:val="00B37B80"/>
    <w:rsid w:val="00B41658"/>
    <w:rsid w:val="00B42B84"/>
    <w:rsid w:val="00B4337A"/>
    <w:rsid w:val="00B441BD"/>
    <w:rsid w:val="00B4533F"/>
    <w:rsid w:val="00B45DB0"/>
    <w:rsid w:val="00B460D9"/>
    <w:rsid w:val="00B4793A"/>
    <w:rsid w:val="00B47D14"/>
    <w:rsid w:val="00B502FF"/>
    <w:rsid w:val="00B50348"/>
    <w:rsid w:val="00B50411"/>
    <w:rsid w:val="00B5145F"/>
    <w:rsid w:val="00B53477"/>
    <w:rsid w:val="00B56241"/>
    <w:rsid w:val="00B56AED"/>
    <w:rsid w:val="00B62094"/>
    <w:rsid w:val="00B65731"/>
    <w:rsid w:val="00B65B6A"/>
    <w:rsid w:val="00B6707F"/>
    <w:rsid w:val="00B67EC5"/>
    <w:rsid w:val="00B701FB"/>
    <w:rsid w:val="00B70703"/>
    <w:rsid w:val="00B709C3"/>
    <w:rsid w:val="00B70AB0"/>
    <w:rsid w:val="00B71A37"/>
    <w:rsid w:val="00B7388D"/>
    <w:rsid w:val="00B73DB0"/>
    <w:rsid w:val="00B74A24"/>
    <w:rsid w:val="00B7725D"/>
    <w:rsid w:val="00B8040E"/>
    <w:rsid w:val="00B80D8A"/>
    <w:rsid w:val="00B822D3"/>
    <w:rsid w:val="00B84C30"/>
    <w:rsid w:val="00B84C51"/>
    <w:rsid w:val="00B85AAB"/>
    <w:rsid w:val="00B866EB"/>
    <w:rsid w:val="00B90FDD"/>
    <w:rsid w:val="00B92FCE"/>
    <w:rsid w:val="00B93E10"/>
    <w:rsid w:val="00B9562E"/>
    <w:rsid w:val="00B95CB6"/>
    <w:rsid w:val="00B962DB"/>
    <w:rsid w:val="00B970D6"/>
    <w:rsid w:val="00B973CF"/>
    <w:rsid w:val="00B97E4B"/>
    <w:rsid w:val="00BA0A4F"/>
    <w:rsid w:val="00BA0A8C"/>
    <w:rsid w:val="00BA1F74"/>
    <w:rsid w:val="00BA4011"/>
    <w:rsid w:val="00BA49A4"/>
    <w:rsid w:val="00BA506F"/>
    <w:rsid w:val="00BA5097"/>
    <w:rsid w:val="00BA5C82"/>
    <w:rsid w:val="00BA6E41"/>
    <w:rsid w:val="00BA76E0"/>
    <w:rsid w:val="00BB08D5"/>
    <w:rsid w:val="00BB0F05"/>
    <w:rsid w:val="00BB3045"/>
    <w:rsid w:val="00BB3349"/>
    <w:rsid w:val="00BB46A3"/>
    <w:rsid w:val="00BB4E77"/>
    <w:rsid w:val="00BB7A75"/>
    <w:rsid w:val="00BB7D58"/>
    <w:rsid w:val="00BC03A7"/>
    <w:rsid w:val="00BC27E2"/>
    <w:rsid w:val="00BC2B6F"/>
    <w:rsid w:val="00BC37C3"/>
    <w:rsid w:val="00BC3F2B"/>
    <w:rsid w:val="00BC40D6"/>
    <w:rsid w:val="00BC4442"/>
    <w:rsid w:val="00BC730C"/>
    <w:rsid w:val="00BD0E3E"/>
    <w:rsid w:val="00BD124F"/>
    <w:rsid w:val="00BD3100"/>
    <w:rsid w:val="00BD3B5A"/>
    <w:rsid w:val="00BD3D34"/>
    <w:rsid w:val="00BD3FA7"/>
    <w:rsid w:val="00BD432F"/>
    <w:rsid w:val="00BD5263"/>
    <w:rsid w:val="00BD59E5"/>
    <w:rsid w:val="00BD700E"/>
    <w:rsid w:val="00BE36B3"/>
    <w:rsid w:val="00BE59ED"/>
    <w:rsid w:val="00BE5C22"/>
    <w:rsid w:val="00BF204A"/>
    <w:rsid w:val="00BF283F"/>
    <w:rsid w:val="00BF2AFA"/>
    <w:rsid w:val="00BF3630"/>
    <w:rsid w:val="00BF3A47"/>
    <w:rsid w:val="00BF3C51"/>
    <w:rsid w:val="00BF3F67"/>
    <w:rsid w:val="00BF4938"/>
    <w:rsid w:val="00BF56E2"/>
    <w:rsid w:val="00BF7027"/>
    <w:rsid w:val="00C0217D"/>
    <w:rsid w:val="00C03988"/>
    <w:rsid w:val="00C04BE9"/>
    <w:rsid w:val="00C056C3"/>
    <w:rsid w:val="00C06B7C"/>
    <w:rsid w:val="00C06CF7"/>
    <w:rsid w:val="00C078DB"/>
    <w:rsid w:val="00C07C54"/>
    <w:rsid w:val="00C103C0"/>
    <w:rsid w:val="00C1197C"/>
    <w:rsid w:val="00C12CB8"/>
    <w:rsid w:val="00C136FE"/>
    <w:rsid w:val="00C147C2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306E"/>
    <w:rsid w:val="00C332C6"/>
    <w:rsid w:val="00C3357D"/>
    <w:rsid w:val="00C349C3"/>
    <w:rsid w:val="00C358D4"/>
    <w:rsid w:val="00C35BB0"/>
    <w:rsid w:val="00C35EA2"/>
    <w:rsid w:val="00C36EAB"/>
    <w:rsid w:val="00C375E8"/>
    <w:rsid w:val="00C376CF"/>
    <w:rsid w:val="00C436E3"/>
    <w:rsid w:val="00C43CB7"/>
    <w:rsid w:val="00C43FC9"/>
    <w:rsid w:val="00C4477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AD6"/>
    <w:rsid w:val="00C6101F"/>
    <w:rsid w:val="00C64033"/>
    <w:rsid w:val="00C64164"/>
    <w:rsid w:val="00C64479"/>
    <w:rsid w:val="00C64F06"/>
    <w:rsid w:val="00C65729"/>
    <w:rsid w:val="00C66E53"/>
    <w:rsid w:val="00C67EBD"/>
    <w:rsid w:val="00C707BC"/>
    <w:rsid w:val="00C70B0B"/>
    <w:rsid w:val="00C70F32"/>
    <w:rsid w:val="00C7153C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D3F"/>
    <w:rsid w:val="00C835D3"/>
    <w:rsid w:val="00C84A6A"/>
    <w:rsid w:val="00C85DDA"/>
    <w:rsid w:val="00C864D7"/>
    <w:rsid w:val="00C87EC9"/>
    <w:rsid w:val="00C91FA9"/>
    <w:rsid w:val="00C94B76"/>
    <w:rsid w:val="00C95E48"/>
    <w:rsid w:val="00C976AF"/>
    <w:rsid w:val="00CA073F"/>
    <w:rsid w:val="00CA09AF"/>
    <w:rsid w:val="00CA154B"/>
    <w:rsid w:val="00CA1A57"/>
    <w:rsid w:val="00CA2835"/>
    <w:rsid w:val="00CA2B2A"/>
    <w:rsid w:val="00CA2E6F"/>
    <w:rsid w:val="00CA34A6"/>
    <w:rsid w:val="00CA3633"/>
    <w:rsid w:val="00CA43E2"/>
    <w:rsid w:val="00CA644C"/>
    <w:rsid w:val="00CA7183"/>
    <w:rsid w:val="00CB0E7D"/>
    <w:rsid w:val="00CB1F62"/>
    <w:rsid w:val="00CB2054"/>
    <w:rsid w:val="00CB5879"/>
    <w:rsid w:val="00CB6C58"/>
    <w:rsid w:val="00CB7ABB"/>
    <w:rsid w:val="00CC0734"/>
    <w:rsid w:val="00CC1469"/>
    <w:rsid w:val="00CC181B"/>
    <w:rsid w:val="00CC22A9"/>
    <w:rsid w:val="00CC255B"/>
    <w:rsid w:val="00CC3A1F"/>
    <w:rsid w:val="00CC3B1C"/>
    <w:rsid w:val="00CC3B38"/>
    <w:rsid w:val="00CC42BD"/>
    <w:rsid w:val="00CC543A"/>
    <w:rsid w:val="00CD0052"/>
    <w:rsid w:val="00CD17B8"/>
    <w:rsid w:val="00CD40DF"/>
    <w:rsid w:val="00CD4E30"/>
    <w:rsid w:val="00CD5782"/>
    <w:rsid w:val="00CD7015"/>
    <w:rsid w:val="00CE0D3E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1A9F"/>
    <w:rsid w:val="00CF22DD"/>
    <w:rsid w:val="00CF346F"/>
    <w:rsid w:val="00CF3F94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4995"/>
    <w:rsid w:val="00D05092"/>
    <w:rsid w:val="00D051C1"/>
    <w:rsid w:val="00D06B75"/>
    <w:rsid w:val="00D0749B"/>
    <w:rsid w:val="00D0786F"/>
    <w:rsid w:val="00D07F65"/>
    <w:rsid w:val="00D10580"/>
    <w:rsid w:val="00D10A73"/>
    <w:rsid w:val="00D138EB"/>
    <w:rsid w:val="00D14444"/>
    <w:rsid w:val="00D20491"/>
    <w:rsid w:val="00D21F07"/>
    <w:rsid w:val="00D25034"/>
    <w:rsid w:val="00D25547"/>
    <w:rsid w:val="00D2625F"/>
    <w:rsid w:val="00D273CA"/>
    <w:rsid w:val="00D27C77"/>
    <w:rsid w:val="00D3044A"/>
    <w:rsid w:val="00D312F1"/>
    <w:rsid w:val="00D33CDB"/>
    <w:rsid w:val="00D35D42"/>
    <w:rsid w:val="00D371B8"/>
    <w:rsid w:val="00D37331"/>
    <w:rsid w:val="00D37FE1"/>
    <w:rsid w:val="00D40B16"/>
    <w:rsid w:val="00D414E4"/>
    <w:rsid w:val="00D418C9"/>
    <w:rsid w:val="00D42537"/>
    <w:rsid w:val="00D429B9"/>
    <w:rsid w:val="00D42AD2"/>
    <w:rsid w:val="00D43756"/>
    <w:rsid w:val="00D460E9"/>
    <w:rsid w:val="00D46F4D"/>
    <w:rsid w:val="00D4729D"/>
    <w:rsid w:val="00D511B8"/>
    <w:rsid w:val="00D518B6"/>
    <w:rsid w:val="00D52C97"/>
    <w:rsid w:val="00D5323E"/>
    <w:rsid w:val="00D53656"/>
    <w:rsid w:val="00D53CCA"/>
    <w:rsid w:val="00D53E51"/>
    <w:rsid w:val="00D53FA3"/>
    <w:rsid w:val="00D54A60"/>
    <w:rsid w:val="00D551C2"/>
    <w:rsid w:val="00D554B5"/>
    <w:rsid w:val="00D611CC"/>
    <w:rsid w:val="00D61767"/>
    <w:rsid w:val="00D617D2"/>
    <w:rsid w:val="00D6209E"/>
    <w:rsid w:val="00D6215F"/>
    <w:rsid w:val="00D62969"/>
    <w:rsid w:val="00D645E4"/>
    <w:rsid w:val="00D655BE"/>
    <w:rsid w:val="00D659F1"/>
    <w:rsid w:val="00D65FB8"/>
    <w:rsid w:val="00D6737C"/>
    <w:rsid w:val="00D678AF"/>
    <w:rsid w:val="00D710D7"/>
    <w:rsid w:val="00D74364"/>
    <w:rsid w:val="00D74F1E"/>
    <w:rsid w:val="00D75492"/>
    <w:rsid w:val="00D80732"/>
    <w:rsid w:val="00D821E9"/>
    <w:rsid w:val="00D823FB"/>
    <w:rsid w:val="00D846BD"/>
    <w:rsid w:val="00D850D9"/>
    <w:rsid w:val="00D8659C"/>
    <w:rsid w:val="00D86A2B"/>
    <w:rsid w:val="00D90259"/>
    <w:rsid w:val="00D907C9"/>
    <w:rsid w:val="00D90CF7"/>
    <w:rsid w:val="00D9253D"/>
    <w:rsid w:val="00D926BE"/>
    <w:rsid w:val="00D926F2"/>
    <w:rsid w:val="00D92C70"/>
    <w:rsid w:val="00D93109"/>
    <w:rsid w:val="00D940EC"/>
    <w:rsid w:val="00D942B1"/>
    <w:rsid w:val="00D942FB"/>
    <w:rsid w:val="00D94D24"/>
    <w:rsid w:val="00D95500"/>
    <w:rsid w:val="00D97110"/>
    <w:rsid w:val="00DA19BD"/>
    <w:rsid w:val="00DA1DA6"/>
    <w:rsid w:val="00DA4559"/>
    <w:rsid w:val="00DA4A9C"/>
    <w:rsid w:val="00DA4B63"/>
    <w:rsid w:val="00DA5839"/>
    <w:rsid w:val="00DA58DE"/>
    <w:rsid w:val="00DB0D31"/>
    <w:rsid w:val="00DB1119"/>
    <w:rsid w:val="00DB1853"/>
    <w:rsid w:val="00DB1E55"/>
    <w:rsid w:val="00DB6E7D"/>
    <w:rsid w:val="00DC1802"/>
    <w:rsid w:val="00DC1914"/>
    <w:rsid w:val="00DC2017"/>
    <w:rsid w:val="00DC25EE"/>
    <w:rsid w:val="00DC3D3A"/>
    <w:rsid w:val="00DC3DAA"/>
    <w:rsid w:val="00DC42D4"/>
    <w:rsid w:val="00DC4532"/>
    <w:rsid w:val="00DC476F"/>
    <w:rsid w:val="00DC49B4"/>
    <w:rsid w:val="00DC4FC3"/>
    <w:rsid w:val="00DC519A"/>
    <w:rsid w:val="00DC54A0"/>
    <w:rsid w:val="00DC7ACF"/>
    <w:rsid w:val="00DD0E57"/>
    <w:rsid w:val="00DD1F18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356A"/>
    <w:rsid w:val="00DE7666"/>
    <w:rsid w:val="00DE7925"/>
    <w:rsid w:val="00DF0231"/>
    <w:rsid w:val="00DF0F95"/>
    <w:rsid w:val="00DF3BED"/>
    <w:rsid w:val="00DF3F7E"/>
    <w:rsid w:val="00DF5681"/>
    <w:rsid w:val="00DF5D6F"/>
    <w:rsid w:val="00DF693A"/>
    <w:rsid w:val="00DF758D"/>
    <w:rsid w:val="00E000C5"/>
    <w:rsid w:val="00E0050C"/>
    <w:rsid w:val="00E00A6A"/>
    <w:rsid w:val="00E014C9"/>
    <w:rsid w:val="00E01505"/>
    <w:rsid w:val="00E02BE1"/>
    <w:rsid w:val="00E0390E"/>
    <w:rsid w:val="00E03E4E"/>
    <w:rsid w:val="00E0495F"/>
    <w:rsid w:val="00E05631"/>
    <w:rsid w:val="00E059B0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B9B"/>
    <w:rsid w:val="00E231DB"/>
    <w:rsid w:val="00E233BE"/>
    <w:rsid w:val="00E23FCC"/>
    <w:rsid w:val="00E24ADC"/>
    <w:rsid w:val="00E25C4B"/>
    <w:rsid w:val="00E25F48"/>
    <w:rsid w:val="00E2663D"/>
    <w:rsid w:val="00E30712"/>
    <w:rsid w:val="00E30C82"/>
    <w:rsid w:val="00E30FF1"/>
    <w:rsid w:val="00E316F7"/>
    <w:rsid w:val="00E32FD6"/>
    <w:rsid w:val="00E333C0"/>
    <w:rsid w:val="00E33F30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DB"/>
    <w:rsid w:val="00E50B89"/>
    <w:rsid w:val="00E51AE8"/>
    <w:rsid w:val="00E51BCE"/>
    <w:rsid w:val="00E535C6"/>
    <w:rsid w:val="00E537F0"/>
    <w:rsid w:val="00E54A28"/>
    <w:rsid w:val="00E55D40"/>
    <w:rsid w:val="00E56336"/>
    <w:rsid w:val="00E56476"/>
    <w:rsid w:val="00E56C9C"/>
    <w:rsid w:val="00E575AA"/>
    <w:rsid w:val="00E57AB8"/>
    <w:rsid w:val="00E600E6"/>
    <w:rsid w:val="00E601D2"/>
    <w:rsid w:val="00E607A3"/>
    <w:rsid w:val="00E60990"/>
    <w:rsid w:val="00E60CF7"/>
    <w:rsid w:val="00E60D6A"/>
    <w:rsid w:val="00E6113A"/>
    <w:rsid w:val="00E6278F"/>
    <w:rsid w:val="00E63ABC"/>
    <w:rsid w:val="00E64C2B"/>
    <w:rsid w:val="00E65588"/>
    <w:rsid w:val="00E6597A"/>
    <w:rsid w:val="00E66F57"/>
    <w:rsid w:val="00E70A3E"/>
    <w:rsid w:val="00E70AD6"/>
    <w:rsid w:val="00E70B6E"/>
    <w:rsid w:val="00E70CD1"/>
    <w:rsid w:val="00E70FB3"/>
    <w:rsid w:val="00E735D8"/>
    <w:rsid w:val="00E74613"/>
    <w:rsid w:val="00E749C1"/>
    <w:rsid w:val="00E75AC3"/>
    <w:rsid w:val="00E76363"/>
    <w:rsid w:val="00E763F4"/>
    <w:rsid w:val="00E76DEC"/>
    <w:rsid w:val="00E80C8A"/>
    <w:rsid w:val="00E8417D"/>
    <w:rsid w:val="00E84E2B"/>
    <w:rsid w:val="00E84F9F"/>
    <w:rsid w:val="00E850AE"/>
    <w:rsid w:val="00E85316"/>
    <w:rsid w:val="00E867D9"/>
    <w:rsid w:val="00E869AB"/>
    <w:rsid w:val="00E87172"/>
    <w:rsid w:val="00E8787A"/>
    <w:rsid w:val="00E90075"/>
    <w:rsid w:val="00E92096"/>
    <w:rsid w:val="00E923FB"/>
    <w:rsid w:val="00E92BF0"/>
    <w:rsid w:val="00E9397E"/>
    <w:rsid w:val="00E93C7A"/>
    <w:rsid w:val="00E94BF7"/>
    <w:rsid w:val="00E95912"/>
    <w:rsid w:val="00E9606E"/>
    <w:rsid w:val="00E9671D"/>
    <w:rsid w:val="00E968C0"/>
    <w:rsid w:val="00E9709C"/>
    <w:rsid w:val="00E97A0D"/>
    <w:rsid w:val="00EA04DD"/>
    <w:rsid w:val="00EA2C9F"/>
    <w:rsid w:val="00EA33B3"/>
    <w:rsid w:val="00EA4380"/>
    <w:rsid w:val="00EA4974"/>
    <w:rsid w:val="00EA4E54"/>
    <w:rsid w:val="00EA53C2"/>
    <w:rsid w:val="00EA6628"/>
    <w:rsid w:val="00EA6AF3"/>
    <w:rsid w:val="00EA76E8"/>
    <w:rsid w:val="00EA7C50"/>
    <w:rsid w:val="00EB0CEE"/>
    <w:rsid w:val="00EB2790"/>
    <w:rsid w:val="00EB2BD7"/>
    <w:rsid w:val="00EB355F"/>
    <w:rsid w:val="00EB4943"/>
    <w:rsid w:val="00EB4E3A"/>
    <w:rsid w:val="00EB4E78"/>
    <w:rsid w:val="00EB60C3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FC7"/>
    <w:rsid w:val="00ED42B3"/>
    <w:rsid w:val="00ED579A"/>
    <w:rsid w:val="00ED5B66"/>
    <w:rsid w:val="00ED6AB1"/>
    <w:rsid w:val="00EE0287"/>
    <w:rsid w:val="00EE0B23"/>
    <w:rsid w:val="00EE13C1"/>
    <w:rsid w:val="00EE2919"/>
    <w:rsid w:val="00EE4869"/>
    <w:rsid w:val="00EE5B23"/>
    <w:rsid w:val="00EE665E"/>
    <w:rsid w:val="00EE6B1B"/>
    <w:rsid w:val="00EE7225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25B"/>
    <w:rsid w:val="00F03DC8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20D14"/>
    <w:rsid w:val="00F218B0"/>
    <w:rsid w:val="00F21961"/>
    <w:rsid w:val="00F219CC"/>
    <w:rsid w:val="00F2334D"/>
    <w:rsid w:val="00F26737"/>
    <w:rsid w:val="00F26D8E"/>
    <w:rsid w:val="00F26FD8"/>
    <w:rsid w:val="00F27474"/>
    <w:rsid w:val="00F27754"/>
    <w:rsid w:val="00F2789B"/>
    <w:rsid w:val="00F279BA"/>
    <w:rsid w:val="00F27F81"/>
    <w:rsid w:val="00F31AFA"/>
    <w:rsid w:val="00F34DD5"/>
    <w:rsid w:val="00F35466"/>
    <w:rsid w:val="00F3672E"/>
    <w:rsid w:val="00F40AB7"/>
    <w:rsid w:val="00F412E5"/>
    <w:rsid w:val="00F4139F"/>
    <w:rsid w:val="00F42809"/>
    <w:rsid w:val="00F42ADF"/>
    <w:rsid w:val="00F42C84"/>
    <w:rsid w:val="00F43A94"/>
    <w:rsid w:val="00F43F51"/>
    <w:rsid w:val="00F45B3B"/>
    <w:rsid w:val="00F46D79"/>
    <w:rsid w:val="00F4712A"/>
    <w:rsid w:val="00F50B9E"/>
    <w:rsid w:val="00F519AA"/>
    <w:rsid w:val="00F526A7"/>
    <w:rsid w:val="00F53A06"/>
    <w:rsid w:val="00F53E55"/>
    <w:rsid w:val="00F556C5"/>
    <w:rsid w:val="00F55728"/>
    <w:rsid w:val="00F55B81"/>
    <w:rsid w:val="00F56AEF"/>
    <w:rsid w:val="00F606A1"/>
    <w:rsid w:val="00F61F12"/>
    <w:rsid w:val="00F62336"/>
    <w:rsid w:val="00F624BB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10D3"/>
    <w:rsid w:val="00F713B2"/>
    <w:rsid w:val="00F72B6B"/>
    <w:rsid w:val="00F73FE8"/>
    <w:rsid w:val="00F755B8"/>
    <w:rsid w:val="00F7562C"/>
    <w:rsid w:val="00F762E2"/>
    <w:rsid w:val="00F767A5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86CDA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A0BF4"/>
    <w:rsid w:val="00FA0F8E"/>
    <w:rsid w:val="00FA1924"/>
    <w:rsid w:val="00FA1A13"/>
    <w:rsid w:val="00FA1AE1"/>
    <w:rsid w:val="00FA2083"/>
    <w:rsid w:val="00FA2AEB"/>
    <w:rsid w:val="00FA446C"/>
    <w:rsid w:val="00FA4A8C"/>
    <w:rsid w:val="00FA5C72"/>
    <w:rsid w:val="00FA5FD4"/>
    <w:rsid w:val="00FA699B"/>
    <w:rsid w:val="00FA7A19"/>
    <w:rsid w:val="00FA7E88"/>
    <w:rsid w:val="00FB0BE4"/>
    <w:rsid w:val="00FB1045"/>
    <w:rsid w:val="00FB1EB7"/>
    <w:rsid w:val="00FB280E"/>
    <w:rsid w:val="00FB2B76"/>
    <w:rsid w:val="00FB309F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9D"/>
    <w:rsid w:val="00FD34D9"/>
    <w:rsid w:val="00FD364C"/>
    <w:rsid w:val="00FD38AA"/>
    <w:rsid w:val="00FD4247"/>
    <w:rsid w:val="00FD62B8"/>
    <w:rsid w:val="00FD6B48"/>
    <w:rsid w:val="00FD7194"/>
    <w:rsid w:val="00FD7B14"/>
    <w:rsid w:val="00FE024A"/>
    <w:rsid w:val="00FE0982"/>
    <w:rsid w:val="00FE2232"/>
    <w:rsid w:val="00FE2DDE"/>
    <w:rsid w:val="00FE33CF"/>
    <w:rsid w:val="00FE4084"/>
    <w:rsid w:val="00FE5E59"/>
    <w:rsid w:val="00FE65F1"/>
    <w:rsid w:val="00FE6927"/>
    <w:rsid w:val="00FE6E74"/>
    <w:rsid w:val="00FE6EA8"/>
    <w:rsid w:val="00FE745D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6EE0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4D74D"/>
  <w15:docId w15:val="{1C022728-B8C6-48D8-907F-5CB34405A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F624BB"/>
    <w:pPr>
      <w:numPr>
        <w:numId w:val="38"/>
      </w:numPr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F624BB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1">
    <w:name w:val="Tekst podstawowy 21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uiPriority w:val="99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0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"/>
    <w:link w:val="Akapitzlist"/>
    <w:uiPriority w:val="99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4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7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Hania">
    <w:name w:val="Hania"/>
    <w:basedOn w:val="Normalny"/>
    <w:qFormat/>
    <w:rsid w:val="00FE024A"/>
    <w:pPr>
      <w:numPr>
        <w:ilvl w:val="2"/>
        <w:numId w:val="11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highlight">
    <w:name w:val="highlight"/>
    <w:basedOn w:val="Domylnaczcionkaakapitu"/>
    <w:rsid w:val="00D25547"/>
  </w:style>
  <w:style w:type="table" w:customStyle="1" w:styleId="Tabela-Siatka1">
    <w:name w:val="Tabela - Siatka1"/>
    <w:basedOn w:val="Standardowy"/>
    <w:next w:val="Tabela-Siatka"/>
    <w:uiPriority w:val="59"/>
    <w:rsid w:val="007F1C2B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BD5263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BD5263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6D595C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4E426A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4E426A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15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F0B03"/>
    <w:rsid w:val="00125E12"/>
    <w:rsid w:val="00195A05"/>
    <w:rsid w:val="002000B0"/>
    <w:rsid w:val="00206736"/>
    <w:rsid w:val="002549D5"/>
    <w:rsid w:val="003C257E"/>
    <w:rsid w:val="003C2ADF"/>
    <w:rsid w:val="00426C1F"/>
    <w:rsid w:val="00450BC8"/>
    <w:rsid w:val="0045772A"/>
    <w:rsid w:val="00471320"/>
    <w:rsid w:val="004906D2"/>
    <w:rsid w:val="004A1D53"/>
    <w:rsid w:val="004D439C"/>
    <w:rsid w:val="00533DD4"/>
    <w:rsid w:val="00534D75"/>
    <w:rsid w:val="005375E3"/>
    <w:rsid w:val="00541F63"/>
    <w:rsid w:val="00570935"/>
    <w:rsid w:val="00576B28"/>
    <w:rsid w:val="005D3BBE"/>
    <w:rsid w:val="00630E04"/>
    <w:rsid w:val="00634E27"/>
    <w:rsid w:val="00691C28"/>
    <w:rsid w:val="006A6F48"/>
    <w:rsid w:val="006E683A"/>
    <w:rsid w:val="00715EAF"/>
    <w:rsid w:val="00732B89"/>
    <w:rsid w:val="00744CE2"/>
    <w:rsid w:val="0075552C"/>
    <w:rsid w:val="0078673B"/>
    <w:rsid w:val="00887E27"/>
    <w:rsid w:val="00901B91"/>
    <w:rsid w:val="00937D8B"/>
    <w:rsid w:val="009F2F15"/>
    <w:rsid w:val="00A76104"/>
    <w:rsid w:val="00A80134"/>
    <w:rsid w:val="00A81F81"/>
    <w:rsid w:val="00AE1803"/>
    <w:rsid w:val="00AE5699"/>
    <w:rsid w:val="00B24EE6"/>
    <w:rsid w:val="00B30D18"/>
    <w:rsid w:val="00B65372"/>
    <w:rsid w:val="00B67578"/>
    <w:rsid w:val="00B71838"/>
    <w:rsid w:val="00C473A1"/>
    <w:rsid w:val="00C7440F"/>
    <w:rsid w:val="00C81557"/>
    <w:rsid w:val="00C919A5"/>
    <w:rsid w:val="00CD03E5"/>
    <w:rsid w:val="00D262E3"/>
    <w:rsid w:val="00D52EE4"/>
    <w:rsid w:val="00D85F7D"/>
    <w:rsid w:val="00E418C7"/>
    <w:rsid w:val="00E86FF6"/>
    <w:rsid w:val="00EB0CE7"/>
    <w:rsid w:val="00ED1724"/>
    <w:rsid w:val="00EE562D"/>
    <w:rsid w:val="00F25738"/>
    <w:rsid w:val="00F451A3"/>
    <w:rsid w:val="00FE666E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399FF5-BD2E-4BCB-8F46-5779309F4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5</Pages>
  <Words>1474</Words>
  <Characters>8846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10300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Wioletta Baranek</cp:lastModifiedBy>
  <cp:revision>15</cp:revision>
  <cp:lastPrinted>2024-10-03T10:19:00Z</cp:lastPrinted>
  <dcterms:created xsi:type="dcterms:W3CDTF">2021-02-07T18:56:00Z</dcterms:created>
  <dcterms:modified xsi:type="dcterms:W3CDTF">2024-10-09T13:30:00Z</dcterms:modified>
</cp:coreProperties>
</file>